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46130" w14:textId="4C78C6FE" w:rsidR="004656D1" w:rsidRPr="00B675F6" w:rsidRDefault="004656D1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r w:rsidRPr="00B675F6">
        <w:rPr>
          <w:rFonts w:ascii="Arial" w:hAnsi="Arial" w:cs="Arial"/>
          <w:w w:val="130"/>
          <w:sz w:val="18"/>
          <w:szCs w:val="18"/>
        </w:rPr>
        <w:t xml:space="preserve">Załącznik nr </w:t>
      </w:r>
      <w:r w:rsidR="00B675F6" w:rsidRPr="00B675F6">
        <w:rPr>
          <w:rFonts w:ascii="Arial" w:hAnsi="Arial" w:cs="Arial"/>
          <w:w w:val="130"/>
          <w:sz w:val="18"/>
          <w:szCs w:val="18"/>
        </w:rPr>
        <w:t>1</w:t>
      </w:r>
      <w:r w:rsidR="002B1CCD">
        <w:rPr>
          <w:rFonts w:ascii="Arial" w:hAnsi="Arial" w:cs="Arial"/>
          <w:w w:val="130"/>
          <w:sz w:val="18"/>
          <w:szCs w:val="18"/>
        </w:rPr>
        <w:t>1</w:t>
      </w:r>
      <w:r w:rsidRPr="00B675F6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682D0963" w14:textId="77777777" w:rsidR="00B675F6" w:rsidRPr="008A17A1" w:rsidRDefault="00B675F6" w:rsidP="004656D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6"/>
          <w:szCs w:val="16"/>
        </w:rPr>
      </w:pPr>
    </w:p>
    <w:p w14:paraId="6E2F6675" w14:textId="77777777" w:rsidR="004656D1" w:rsidRPr="00632A2A" w:rsidRDefault="004656D1" w:rsidP="004656D1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Zamawiający:</w:t>
      </w:r>
    </w:p>
    <w:p w14:paraId="2B7A9848" w14:textId="77777777" w:rsidR="004656D1" w:rsidRPr="00632A2A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Gmina Świeszyno</w:t>
      </w:r>
    </w:p>
    <w:p w14:paraId="1930CCB6" w14:textId="77777777" w:rsidR="004656D1" w:rsidRDefault="004656D1" w:rsidP="004656D1">
      <w:pPr>
        <w:spacing w:line="276" w:lineRule="auto"/>
        <w:ind w:left="5954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76-024 Świeszyno 71</w:t>
      </w:r>
    </w:p>
    <w:p w14:paraId="5F9393BE" w14:textId="15FDBB69" w:rsidR="00B675F6" w:rsidRPr="00632A2A" w:rsidRDefault="00B675F6" w:rsidP="00B675F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Wykonawcy</w:t>
      </w:r>
      <w:r w:rsidRPr="00632A2A">
        <w:rPr>
          <w:rFonts w:ascii="Arial" w:hAnsi="Arial" w:cs="Arial"/>
          <w:b/>
          <w:sz w:val="22"/>
          <w:szCs w:val="22"/>
        </w:rPr>
        <w:t>:</w:t>
      </w:r>
    </w:p>
    <w:p w14:paraId="002A31B2" w14:textId="77777777" w:rsidR="004656D1" w:rsidRPr="009453A1" w:rsidRDefault="004656D1" w:rsidP="004656D1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………………………………………………......................................</w:t>
      </w:r>
    </w:p>
    <w:p w14:paraId="6DC12964" w14:textId="77777777" w:rsidR="004656D1" w:rsidRPr="009453A1" w:rsidRDefault="004656D1" w:rsidP="004656D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265DD638" w14:textId="77777777" w:rsidR="004656D1" w:rsidRPr="009453A1" w:rsidRDefault="004656D1" w:rsidP="004656D1">
      <w:pPr>
        <w:rPr>
          <w:rFonts w:ascii="Arial" w:hAnsi="Arial" w:cs="Arial"/>
          <w:sz w:val="20"/>
          <w:szCs w:val="20"/>
          <w:u w:val="single"/>
        </w:rPr>
      </w:pPr>
    </w:p>
    <w:p w14:paraId="775F2637" w14:textId="77777777" w:rsidR="004656D1" w:rsidRPr="009453A1" w:rsidRDefault="004656D1" w:rsidP="004656D1">
      <w:pPr>
        <w:pStyle w:val="Tekstpodstawowy"/>
        <w:jc w:val="center"/>
        <w:outlineLvl w:val="0"/>
        <w:rPr>
          <w:rFonts w:ascii="Arial" w:hAnsi="Arial" w:cs="Arial"/>
          <w:bCs/>
          <w:sz w:val="24"/>
        </w:rPr>
      </w:pPr>
    </w:p>
    <w:p w14:paraId="184A10FB" w14:textId="77777777" w:rsidR="004656D1" w:rsidRPr="009453A1" w:rsidRDefault="004656D1" w:rsidP="00E32F11">
      <w:pPr>
        <w:pStyle w:val="Tekstpodstawowy"/>
        <w:spacing w:after="240"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 xml:space="preserve">Oświadczenie </w:t>
      </w:r>
    </w:p>
    <w:p w14:paraId="6C7A308B" w14:textId="14C479E4" w:rsidR="004656D1" w:rsidRPr="001E3C86" w:rsidRDefault="00B675F6" w:rsidP="004656D1">
      <w:pPr>
        <w:pStyle w:val="Tekstpodstawowy"/>
        <w:jc w:val="center"/>
        <w:outlineLvl w:val="0"/>
        <w:rPr>
          <w:rFonts w:ascii="Arial" w:hAnsi="Arial" w:cs="Arial"/>
          <w:bCs/>
          <w:sz w:val="24"/>
          <w:u w:val="single"/>
        </w:rPr>
      </w:pPr>
      <w:r>
        <w:rPr>
          <w:rFonts w:ascii="Arial" w:hAnsi="Arial" w:cs="Arial"/>
          <w:bCs/>
          <w:sz w:val="24"/>
          <w:u w:val="single"/>
        </w:rPr>
        <w:t>WYKONAWCÓW WSPÓLNIE UBIEGAJĄCYCH SIĘ O UDZIELENIE ZAMÓWIENIA</w:t>
      </w:r>
      <w:r w:rsidR="004656D1" w:rsidRPr="009453A1">
        <w:rPr>
          <w:rFonts w:ascii="Arial" w:hAnsi="Arial" w:cs="Arial"/>
          <w:bCs/>
          <w:sz w:val="24"/>
          <w:u w:val="single"/>
        </w:rPr>
        <w:t xml:space="preserve"> </w:t>
      </w:r>
    </w:p>
    <w:p w14:paraId="26A529A7" w14:textId="77777777" w:rsidR="004656D1" w:rsidRPr="001E3C86" w:rsidRDefault="004656D1" w:rsidP="004656D1">
      <w:pPr>
        <w:pStyle w:val="Tekstpodstawowy"/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</w:p>
    <w:p w14:paraId="293BA78A" w14:textId="77777777" w:rsidR="004656D1" w:rsidRPr="00157A7B" w:rsidRDefault="004656D1" w:rsidP="004656D1">
      <w:pPr>
        <w:pStyle w:val="Tekstpodstawowy"/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157A7B">
        <w:rPr>
          <w:rFonts w:ascii="Arial" w:hAnsi="Arial" w:cs="Arial"/>
          <w:b w:val="0"/>
          <w:bCs/>
          <w:sz w:val="22"/>
          <w:szCs w:val="22"/>
        </w:rPr>
        <w:t xml:space="preserve">Na potrzeby postępowania o udzielenie zamówienia publicznego pn. </w:t>
      </w:r>
    </w:p>
    <w:p w14:paraId="6E8C25AD" w14:textId="5084E237" w:rsidR="004656D1" w:rsidRPr="00CB4C25" w:rsidRDefault="00B04D1E" w:rsidP="00B675F6">
      <w:pPr>
        <w:pStyle w:val="Akapitzlist"/>
        <w:widowControl w:val="0"/>
        <w:suppressAutoHyphens/>
        <w:overflowPunct w:val="0"/>
        <w:ind w:left="390"/>
        <w:jc w:val="center"/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  <w:r w:rsidRPr="00CB4C25">
        <w:rPr>
          <w:rFonts w:ascii="Arial" w:hAnsi="Arial" w:cs="Arial"/>
          <w:b/>
          <w:sz w:val="22"/>
          <w:szCs w:val="22"/>
        </w:rPr>
        <w:t>„</w:t>
      </w:r>
      <w:r w:rsidR="00CB0D32" w:rsidRPr="00CB4C25">
        <w:rPr>
          <w:rFonts w:ascii="Arial" w:eastAsia="SimSun" w:hAnsi="Arial" w:cs="Arial"/>
          <w:b/>
          <w:bCs/>
          <w:sz w:val="22"/>
          <w:szCs w:val="22"/>
          <w:lang w:eastAsia="zh-CN"/>
        </w:rPr>
        <w:t>Budowa infrastruktury wodociągowej w Gminie Świeszyno</w:t>
      </w:r>
      <w:r w:rsidRPr="00CB4C25">
        <w:rPr>
          <w:rFonts w:ascii="Arial" w:hAnsi="Arial" w:cs="Arial"/>
          <w:b/>
          <w:sz w:val="22"/>
          <w:szCs w:val="22"/>
        </w:rPr>
        <w:t>”</w:t>
      </w:r>
      <w:r w:rsidR="004656D1" w:rsidRPr="00CB4C25">
        <w:rPr>
          <w:rFonts w:ascii="Arial" w:hAnsi="Arial" w:cs="Arial"/>
          <w:color w:val="00000A"/>
          <w:sz w:val="22"/>
          <w:szCs w:val="22"/>
        </w:rPr>
        <w:t xml:space="preserve"> </w:t>
      </w:r>
    </w:p>
    <w:p w14:paraId="118E561C" w14:textId="77777777" w:rsidR="004656D1" w:rsidRPr="00CB4C25" w:rsidRDefault="004656D1" w:rsidP="004656D1">
      <w:pPr>
        <w:pStyle w:val="Tekstpodstawowy"/>
        <w:spacing w:line="276" w:lineRule="auto"/>
        <w:rPr>
          <w:rFonts w:ascii="Arial" w:hAnsi="Arial" w:cs="Arial"/>
          <w:b w:val="0"/>
          <w:bCs/>
          <w:sz w:val="22"/>
          <w:szCs w:val="22"/>
          <w:u w:val="single"/>
        </w:rPr>
      </w:pPr>
    </w:p>
    <w:p w14:paraId="1C8A382E" w14:textId="771A71FE" w:rsidR="004656D1" w:rsidRPr="001E3C86" w:rsidRDefault="004656D1" w:rsidP="004656D1">
      <w:pPr>
        <w:pStyle w:val="Tekstpodstawowy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1E3C86">
        <w:rPr>
          <w:rFonts w:ascii="Arial" w:hAnsi="Arial" w:cs="Arial"/>
          <w:b w:val="0"/>
          <w:sz w:val="22"/>
          <w:szCs w:val="22"/>
          <w:u w:val="single"/>
        </w:rPr>
        <w:t>Oświadczam</w:t>
      </w:r>
      <w:r w:rsidR="00B675F6">
        <w:rPr>
          <w:rFonts w:ascii="Arial" w:hAnsi="Arial" w:cs="Arial"/>
          <w:b w:val="0"/>
          <w:sz w:val="22"/>
          <w:szCs w:val="22"/>
          <w:u w:val="single"/>
        </w:rPr>
        <w:t>/y</w:t>
      </w:r>
      <w:r w:rsidRPr="001E3C86">
        <w:rPr>
          <w:rFonts w:ascii="Arial" w:hAnsi="Arial" w:cs="Arial"/>
          <w:b w:val="0"/>
          <w:sz w:val="22"/>
          <w:szCs w:val="22"/>
          <w:u w:val="single"/>
        </w:rPr>
        <w:t xml:space="preserve">, </w:t>
      </w:r>
      <w:r w:rsidR="00B675F6" w:rsidRPr="00B675F6">
        <w:rPr>
          <w:rFonts w:ascii="Arial" w:hAnsi="Arial" w:cs="Arial"/>
          <w:b w:val="0"/>
          <w:sz w:val="22"/>
          <w:szCs w:val="22"/>
          <w:u w:val="single"/>
        </w:rPr>
        <w:t>że w odniesieniu do warunk</w:t>
      </w:r>
      <w:r w:rsidR="007E782E">
        <w:rPr>
          <w:rFonts w:ascii="Arial" w:hAnsi="Arial" w:cs="Arial"/>
          <w:b w:val="0"/>
          <w:sz w:val="22"/>
          <w:szCs w:val="22"/>
          <w:u w:val="single"/>
        </w:rPr>
        <w:t>ów</w:t>
      </w:r>
      <w:r w:rsidR="00B675F6" w:rsidRPr="00B675F6">
        <w:rPr>
          <w:rFonts w:ascii="Arial" w:hAnsi="Arial" w:cs="Arial"/>
          <w:b w:val="0"/>
          <w:sz w:val="22"/>
          <w:szCs w:val="22"/>
          <w:u w:val="single"/>
        </w:rPr>
        <w:t xml:space="preserve"> udziału w postępowaniu</w:t>
      </w:r>
      <w:r w:rsidR="00B675F6">
        <w:rPr>
          <w:rFonts w:ascii="Arial" w:hAnsi="Arial" w:cs="Arial"/>
          <w:b w:val="0"/>
          <w:sz w:val="22"/>
          <w:szCs w:val="22"/>
          <w:u w:val="single"/>
        </w:rPr>
        <w:t>:</w:t>
      </w:r>
    </w:p>
    <w:p w14:paraId="18D36E41" w14:textId="77777777" w:rsidR="004656D1" w:rsidRPr="009453A1" w:rsidRDefault="004656D1" w:rsidP="004656D1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239757B" w14:textId="77777777" w:rsidR="004656D1" w:rsidRPr="009453A1" w:rsidRDefault="004656D1" w:rsidP="004656D1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9104BF0" w14:textId="2F49F7F4" w:rsidR="007E782E" w:rsidRPr="007E782E" w:rsidRDefault="00B675F6" w:rsidP="007E782E">
      <w:pPr>
        <w:pStyle w:val="Akapitzlist"/>
        <w:numPr>
          <w:ilvl w:val="0"/>
          <w:numId w:val="42"/>
        </w:numPr>
        <w:spacing w:after="120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B675F6">
        <w:rPr>
          <w:rFonts w:ascii="Arial" w:hAnsi="Arial" w:cs="Arial"/>
          <w:sz w:val="22"/>
          <w:szCs w:val="22"/>
        </w:rPr>
        <w:t xml:space="preserve">Wykonawca: …………………………………………………… </w:t>
      </w:r>
      <w:r w:rsidRPr="00B675F6">
        <w:rPr>
          <w:rFonts w:ascii="Arial" w:hAnsi="Arial" w:cs="Arial"/>
          <w:iCs/>
          <w:sz w:val="22"/>
          <w:szCs w:val="22"/>
        </w:rPr>
        <w:t>(nazwa i adres Wykonawcy)</w:t>
      </w:r>
      <w:r w:rsidRPr="00B675F6">
        <w:rPr>
          <w:rFonts w:ascii="Arial" w:hAnsi="Arial" w:cs="Arial"/>
          <w:sz w:val="22"/>
          <w:szCs w:val="22"/>
        </w:rPr>
        <w:t xml:space="preserve"> </w:t>
      </w:r>
      <w:r w:rsidRPr="00B675F6">
        <w:rPr>
          <w:rFonts w:ascii="Arial" w:hAnsi="Arial" w:cs="Arial"/>
          <w:sz w:val="22"/>
          <w:szCs w:val="22"/>
        </w:rPr>
        <w:br/>
        <w:t>zrealizuje roboty budowlane lub usługi</w:t>
      </w:r>
      <w:r w:rsidR="007E782E">
        <w:rPr>
          <w:rFonts w:ascii="Arial" w:hAnsi="Arial" w:cs="Arial"/>
          <w:sz w:val="22"/>
          <w:szCs w:val="22"/>
        </w:rPr>
        <w:t xml:space="preserve">, </w:t>
      </w:r>
      <w:r w:rsidR="007E782E" w:rsidRPr="007E782E">
        <w:rPr>
          <w:rFonts w:ascii="Arial" w:hAnsi="Arial" w:cs="Arial"/>
          <w:sz w:val="22"/>
          <w:szCs w:val="22"/>
        </w:rPr>
        <w:t xml:space="preserve">do realizacji których wymagane są </w:t>
      </w:r>
      <w:r w:rsidR="008274B1">
        <w:rPr>
          <w:rFonts w:ascii="Arial" w:hAnsi="Arial" w:cs="Arial"/>
          <w:sz w:val="22"/>
          <w:szCs w:val="22"/>
        </w:rPr>
        <w:t xml:space="preserve">następujące </w:t>
      </w:r>
      <w:r w:rsidR="007E782E" w:rsidRPr="007E782E">
        <w:rPr>
          <w:rFonts w:ascii="Arial" w:hAnsi="Arial" w:cs="Arial"/>
          <w:sz w:val="22"/>
          <w:szCs w:val="22"/>
        </w:rPr>
        <w:t>zdolności określone w rozdziale II pkt. 1.2 lit. a) i b) SWZ:</w:t>
      </w:r>
    </w:p>
    <w:p w14:paraId="253B4F89" w14:textId="77777777" w:rsidR="00B675F6" w:rsidRDefault="00B675F6" w:rsidP="00B675F6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B675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………………………………………………………………………………………………………...</w:t>
      </w:r>
    </w:p>
    <w:p w14:paraId="14323CBC" w14:textId="77777777" w:rsidR="007E782E" w:rsidRDefault="007E782E" w:rsidP="007E782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B675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………………………………………………………………………………………………………...</w:t>
      </w:r>
    </w:p>
    <w:p w14:paraId="34FAD0F0" w14:textId="77777777" w:rsidR="007E782E" w:rsidRDefault="007E782E" w:rsidP="007E782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14:paraId="2FC0160B" w14:textId="77777777" w:rsidR="007E782E" w:rsidRDefault="007E782E" w:rsidP="007E782E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14:paraId="36541D9B" w14:textId="5962129C" w:rsidR="004656D1" w:rsidRDefault="00B675F6" w:rsidP="008274B1">
      <w:pPr>
        <w:pStyle w:val="Akapitzlist"/>
        <w:numPr>
          <w:ilvl w:val="0"/>
          <w:numId w:val="42"/>
        </w:numPr>
        <w:spacing w:after="120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B675F6">
        <w:rPr>
          <w:rFonts w:ascii="Arial" w:hAnsi="Arial" w:cs="Arial"/>
          <w:sz w:val="22"/>
          <w:szCs w:val="22"/>
        </w:rPr>
        <w:t xml:space="preserve">Wykonawca: …………………………………………………… (nazwa i adres Wykonawcy) </w:t>
      </w:r>
      <w:r w:rsidRPr="00B675F6">
        <w:rPr>
          <w:rFonts w:ascii="Arial" w:hAnsi="Arial" w:cs="Arial"/>
          <w:sz w:val="22"/>
          <w:szCs w:val="22"/>
        </w:rPr>
        <w:br/>
      </w:r>
      <w:r w:rsidR="008274B1" w:rsidRPr="00B675F6">
        <w:rPr>
          <w:rFonts w:ascii="Arial" w:hAnsi="Arial" w:cs="Arial"/>
          <w:sz w:val="22"/>
          <w:szCs w:val="22"/>
        </w:rPr>
        <w:t>zrealizuje roboty budowlane lub usługi</w:t>
      </w:r>
      <w:r w:rsidR="008274B1">
        <w:rPr>
          <w:rFonts w:ascii="Arial" w:hAnsi="Arial" w:cs="Arial"/>
          <w:sz w:val="22"/>
          <w:szCs w:val="22"/>
        </w:rPr>
        <w:t xml:space="preserve">, </w:t>
      </w:r>
      <w:r w:rsidR="008274B1" w:rsidRPr="007E782E">
        <w:rPr>
          <w:rFonts w:ascii="Arial" w:hAnsi="Arial" w:cs="Arial"/>
          <w:sz w:val="22"/>
          <w:szCs w:val="22"/>
        </w:rPr>
        <w:t xml:space="preserve">do realizacji których wymagane są </w:t>
      </w:r>
      <w:r w:rsidR="008274B1">
        <w:rPr>
          <w:rFonts w:ascii="Arial" w:hAnsi="Arial" w:cs="Arial"/>
          <w:sz w:val="22"/>
          <w:szCs w:val="22"/>
        </w:rPr>
        <w:t xml:space="preserve">następujące </w:t>
      </w:r>
      <w:r w:rsidR="008274B1" w:rsidRPr="007E782E">
        <w:rPr>
          <w:rFonts w:ascii="Arial" w:hAnsi="Arial" w:cs="Arial"/>
          <w:sz w:val="22"/>
          <w:szCs w:val="22"/>
        </w:rPr>
        <w:t>zdolności określone w rozdziale II pkt. 1.2 lit. a) i b) SWZ:</w:t>
      </w:r>
    </w:p>
    <w:p w14:paraId="5BDC0DAF" w14:textId="7E10E34F" w:rsidR="008274B1" w:rsidRPr="008274B1" w:rsidRDefault="008274B1" w:rsidP="008274B1">
      <w:pPr>
        <w:spacing w:after="120"/>
        <w:ind w:firstLine="360"/>
        <w:jc w:val="both"/>
        <w:rPr>
          <w:rFonts w:ascii="Arial" w:hAnsi="Arial" w:cs="Arial"/>
          <w:sz w:val="22"/>
          <w:szCs w:val="22"/>
        </w:rPr>
      </w:pPr>
      <w:r w:rsidRPr="008274B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</w:p>
    <w:p w14:paraId="2405E751" w14:textId="68ED510C" w:rsidR="008274B1" w:rsidRPr="008274B1" w:rsidRDefault="008274B1" w:rsidP="008274B1">
      <w:pPr>
        <w:spacing w:after="120"/>
        <w:ind w:firstLine="360"/>
        <w:jc w:val="both"/>
        <w:rPr>
          <w:rFonts w:ascii="Arial" w:hAnsi="Arial" w:cs="Arial"/>
          <w:sz w:val="22"/>
          <w:szCs w:val="22"/>
        </w:rPr>
      </w:pPr>
      <w:r w:rsidRPr="008274B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</w:p>
    <w:p w14:paraId="5CFB9291" w14:textId="77777777" w:rsidR="008274B1" w:rsidRPr="008274B1" w:rsidRDefault="008274B1" w:rsidP="008274B1">
      <w:pPr>
        <w:pStyle w:val="Akapitzlist"/>
        <w:spacing w:after="120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5D08C1CE" w14:textId="77777777" w:rsidR="00B675F6" w:rsidRDefault="00B675F6" w:rsidP="004656D1">
      <w:pPr>
        <w:outlineLvl w:val="0"/>
        <w:rPr>
          <w:rFonts w:ascii="Arial" w:hAnsi="Arial" w:cs="Arial"/>
          <w:i/>
          <w:iCs/>
        </w:rPr>
      </w:pPr>
    </w:p>
    <w:p w14:paraId="7B220395" w14:textId="77777777" w:rsidR="00B675F6" w:rsidRDefault="00B675F6" w:rsidP="004656D1">
      <w:pPr>
        <w:outlineLvl w:val="0"/>
        <w:rPr>
          <w:rFonts w:ascii="Arial" w:hAnsi="Arial" w:cs="Arial"/>
          <w:i/>
          <w:iCs/>
        </w:rPr>
      </w:pPr>
    </w:p>
    <w:p w14:paraId="3A681F97" w14:textId="77777777" w:rsidR="00B675F6" w:rsidRPr="00E40703" w:rsidRDefault="00B675F6" w:rsidP="00B675F6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>Miejscowość, dnia ......... 202</w:t>
      </w:r>
      <w:r>
        <w:rPr>
          <w:rFonts w:ascii="Arial" w:hAnsi="Arial" w:cs="Arial"/>
          <w:i/>
          <w:iCs/>
          <w:sz w:val="20"/>
          <w:szCs w:val="20"/>
        </w:rPr>
        <w:t>4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08C45A79" w14:textId="1048B370" w:rsidR="00B675F6" w:rsidRDefault="00CB4C25" w:rsidP="004656D1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eastAsia="Helvetica" w:hAnsi="Arial" w:cs="Arial"/>
          <w:i/>
          <w:sz w:val="20"/>
          <w:szCs w:val="20"/>
        </w:rPr>
        <w:t xml:space="preserve">    (</w:t>
      </w:r>
      <w:r w:rsidR="00B675F6" w:rsidRPr="00E40703">
        <w:rPr>
          <w:rFonts w:ascii="Arial" w:eastAsia="Helvetica" w:hAnsi="Arial" w:cs="Arial"/>
          <w:i/>
          <w:sz w:val="20"/>
          <w:szCs w:val="20"/>
        </w:rPr>
        <w:t>podpis</w:t>
      </w:r>
      <w:r>
        <w:rPr>
          <w:rFonts w:ascii="Arial" w:eastAsia="Helvetica" w:hAnsi="Arial" w:cs="Arial"/>
          <w:i/>
          <w:sz w:val="20"/>
          <w:szCs w:val="20"/>
        </w:rPr>
        <w:t>)</w:t>
      </w:r>
      <w:r w:rsidR="00B675F6" w:rsidRPr="00E40703">
        <w:rPr>
          <w:rFonts w:ascii="Arial" w:eastAsia="Helvetica" w:hAnsi="Arial" w:cs="Arial"/>
          <w:i/>
          <w:sz w:val="20"/>
          <w:szCs w:val="20"/>
        </w:rPr>
        <w:t xml:space="preserve"> </w:t>
      </w:r>
    </w:p>
    <w:p w14:paraId="07748009" w14:textId="77777777" w:rsidR="00B675F6" w:rsidRDefault="00B675F6" w:rsidP="004656D1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129D6E3" w14:textId="77777777" w:rsidR="00B675F6" w:rsidRDefault="00B675F6" w:rsidP="004656D1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540088EB" w14:textId="7EF23D2B" w:rsidR="004656D1" w:rsidRPr="00632A2A" w:rsidRDefault="004656D1" w:rsidP="007E782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4656D1" w:rsidRPr="00632A2A" w:rsidSect="004656D1">
      <w:headerReference w:type="first" r:id="rId8"/>
      <w:pgSz w:w="11906" w:h="16838" w:code="9"/>
      <w:pgMar w:top="1701" w:right="1418" w:bottom="1418" w:left="1418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C345D" w14:textId="77777777" w:rsidR="00270D3B" w:rsidRDefault="00270D3B" w:rsidP="00A22B7C">
      <w:r>
        <w:separator/>
      </w:r>
    </w:p>
  </w:endnote>
  <w:endnote w:type="continuationSeparator" w:id="0">
    <w:p w14:paraId="13AD33EA" w14:textId="77777777" w:rsidR="00270D3B" w:rsidRDefault="00270D3B" w:rsidP="00A2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Nanum Brush Script"/>
    <w:charset w:val="01"/>
    <w:family w:val="swiss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8E551" w14:textId="77777777" w:rsidR="00270D3B" w:rsidRDefault="00270D3B" w:rsidP="00A22B7C">
      <w:r>
        <w:separator/>
      </w:r>
    </w:p>
  </w:footnote>
  <w:footnote w:type="continuationSeparator" w:id="0">
    <w:p w14:paraId="156CED42" w14:textId="77777777" w:rsidR="00270D3B" w:rsidRDefault="00270D3B" w:rsidP="00A22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7FBEF" w14:textId="77777777" w:rsidR="00CB0D32" w:rsidRPr="009C365E" w:rsidRDefault="00CB0D32" w:rsidP="00CB0D32">
    <w:pPr>
      <w:tabs>
        <w:tab w:val="center" w:pos="4536"/>
        <w:tab w:val="right" w:pos="9072"/>
      </w:tabs>
    </w:pPr>
  </w:p>
  <w:p w14:paraId="1368E009" w14:textId="77777777" w:rsidR="00CB0D32" w:rsidRPr="009C365E" w:rsidRDefault="00CB0D32" w:rsidP="00CB0D32">
    <w:pPr>
      <w:pStyle w:val="Nagwek"/>
    </w:pPr>
    <w:r w:rsidRPr="009C365E">
      <w:rPr>
        <w:noProof/>
        <w:sz w:val="20"/>
        <w:szCs w:val="20"/>
      </w:rPr>
      <w:drawing>
        <wp:inline distT="0" distB="0" distL="0" distR="0" wp14:anchorId="51111E0E" wp14:editId="18BAED29">
          <wp:extent cx="1362075" cy="768696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768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C365E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628EADA" wp14:editId="7AC6866F">
          <wp:simplePos x="0" y="0"/>
          <wp:positionH relativeFrom="margin">
            <wp:align>right</wp:align>
          </wp:positionH>
          <wp:positionV relativeFrom="paragraph">
            <wp:posOffset>86360</wp:posOffset>
          </wp:positionV>
          <wp:extent cx="1278255" cy="757555"/>
          <wp:effectExtent l="0" t="0" r="0" b="444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938F20C" w14:textId="3336EE12" w:rsidR="009E6E1C" w:rsidRPr="00CB0D32" w:rsidRDefault="009E6E1C" w:rsidP="00CB0D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08"/>
        </w:tabs>
        <w:ind w:left="1212" w:hanging="360"/>
      </w:pPr>
      <w:rPr>
        <w:rFonts w:ascii="Arial" w:hAnsi="Arial" w:cs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color w:val="auto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  <w:color w:val="auto"/>
      </w:rPr>
    </w:lvl>
  </w:abstractNum>
  <w:abstractNum w:abstractNumId="3" w15:restartNumberingAfterBreak="0">
    <w:nsid w:val="0000000F"/>
    <w:multiLevelType w:val="multilevel"/>
    <w:tmpl w:val="0000000F"/>
    <w:name w:val="WWNum3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673E22"/>
    <w:multiLevelType w:val="multilevel"/>
    <w:tmpl w:val="CEFC50F4"/>
    <w:styleLink w:val="WW8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5DB4468"/>
    <w:multiLevelType w:val="multilevel"/>
    <w:tmpl w:val="280001E8"/>
    <w:styleLink w:val="WW8Num4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72960F9"/>
    <w:multiLevelType w:val="multilevel"/>
    <w:tmpl w:val="F5787D86"/>
    <w:styleLink w:val="WW8Num3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A7432FB"/>
    <w:multiLevelType w:val="multilevel"/>
    <w:tmpl w:val="05E44506"/>
    <w:styleLink w:val="WW8Num17"/>
    <w:lvl w:ilvl="0">
      <w:start w:val="1"/>
      <w:numFmt w:val="decimal"/>
      <w:lvlText w:val="%1)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A9D5C71"/>
    <w:multiLevelType w:val="hybridMultilevel"/>
    <w:tmpl w:val="AE5A5A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37DD"/>
    <w:multiLevelType w:val="multilevel"/>
    <w:tmpl w:val="CA08303E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0D6F109F"/>
    <w:multiLevelType w:val="multilevel"/>
    <w:tmpl w:val="CF72EC92"/>
    <w:styleLink w:val="WW8Num1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0F975035"/>
    <w:multiLevelType w:val="multilevel"/>
    <w:tmpl w:val="9B127414"/>
    <w:styleLink w:val="WW8Num2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0FBE0D7B"/>
    <w:multiLevelType w:val="multilevel"/>
    <w:tmpl w:val="C43A89E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12186161"/>
    <w:multiLevelType w:val="multilevel"/>
    <w:tmpl w:val="0415001D"/>
    <w:styleLink w:val="Styl3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B61789"/>
    <w:multiLevelType w:val="multilevel"/>
    <w:tmpl w:val="2480BBAA"/>
    <w:styleLink w:val="WW8Num26"/>
    <w:lvl w:ilvl="0">
      <w:start w:val="5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1B542AE1"/>
    <w:multiLevelType w:val="multilevel"/>
    <w:tmpl w:val="758E6BCE"/>
    <w:styleLink w:val="WW8Num12"/>
    <w:lvl w:ilvl="0">
      <w:start w:val="1"/>
      <w:numFmt w:val="decimal"/>
      <w:lvlText w:val="%1) 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1C64620B"/>
    <w:multiLevelType w:val="hybridMultilevel"/>
    <w:tmpl w:val="7A86C86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46F0BA86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7" w15:restartNumberingAfterBreak="0">
    <w:nsid w:val="1F820734"/>
    <w:multiLevelType w:val="multilevel"/>
    <w:tmpl w:val="106A3854"/>
    <w:styleLink w:val="WW8Num1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224855C2"/>
    <w:multiLevelType w:val="multilevel"/>
    <w:tmpl w:val="86CCA168"/>
    <w:styleLink w:val="WW8Num1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230D56E0"/>
    <w:multiLevelType w:val="multilevel"/>
    <w:tmpl w:val="4420F9F2"/>
    <w:styleLink w:val="WW8Num18"/>
    <w:lvl w:ilvl="0">
      <w:start w:val="1"/>
      <w:numFmt w:val="decimal"/>
      <w:lvlText w:val="%1. "/>
      <w:lvlJc w:val="left"/>
      <w:rPr>
        <w:b w:val="0"/>
        <w:i w:val="0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34E30B0"/>
    <w:multiLevelType w:val="multilevel"/>
    <w:tmpl w:val="0415001D"/>
    <w:styleLink w:val="Styl2"/>
    <w:lvl w:ilvl="0">
      <w:start w:val="20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4911932"/>
    <w:multiLevelType w:val="multilevel"/>
    <w:tmpl w:val="712882F4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24DE1A43"/>
    <w:multiLevelType w:val="multilevel"/>
    <w:tmpl w:val="4EA46C0A"/>
    <w:styleLink w:val="WW8Num9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2CAE3998"/>
    <w:multiLevelType w:val="multilevel"/>
    <w:tmpl w:val="6C00D7A2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2F923CA1"/>
    <w:multiLevelType w:val="hybridMultilevel"/>
    <w:tmpl w:val="123E25E6"/>
    <w:lvl w:ilvl="0" w:tplc="04150011">
      <w:start w:val="1"/>
      <w:numFmt w:val="decimal"/>
      <w:lvlText w:val="%1)"/>
      <w:lvlJc w:val="left"/>
      <w:pPr>
        <w:ind w:left="10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5" w15:restartNumberingAfterBreak="0">
    <w:nsid w:val="30B25ED0"/>
    <w:multiLevelType w:val="hybridMultilevel"/>
    <w:tmpl w:val="123E25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136284"/>
    <w:multiLevelType w:val="multilevel"/>
    <w:tmpl w:val="1C321E4A"/>
    <w:name w:val="WW8Num1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7" w15:restartNumberingAfterBreak="0">
    <w:nsid w:val="345C70E8"/>
    <w:multiLevelType w:val="hybridMultilevel"/>
    <w:tmpl w:val="477AA900"/>
    <w:lvl w:ilvl="0" w:tplc="F77AB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E500A1"/>
    <w:multiLevelType w:val="multilevel"/>
    <w:tmpl w:val="BC76AF64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354E3D84"/>
    <w:multiLevelType w:val="multilevel"/>
    <w:tmpl w:val="83305D2E"/>
    <w:styleLink w:val="WW8Num2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35BA7064"/>
    <w:multiLevelType w:val="multilevel"/>
    <w:tmpl w:val="13AADC12"/>
    <w:lvl w:ilvl="0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31" w15:restartNumberingAfterBreak="0">
    <w:nsid w:val="3CB9526F"/>
    <w:multiLevelType w:val="multilevel"/>
    <w:tmpl w:val="83083A14"/>
    <w:styleLink w:val="WW8Num5"/>
    <w:lvl w:ilvl="0">
      <w:start w:val="1"/>
      <w:numFmt w:val="decimal"/>
      <w:lvlText w:val="%1. 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3F3107CB"/>
    <w:multiLevelType w:val="multilevel"/>
    <w:tmpl w:val="5F940694"/>
    <w:styleLink w:val="WW8Num2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45F80CD2"/>
    <w:multiLevelType w:val="multilevel"/>
    <w:tmpl w:val="115430A0"/>
    <w:styleLink w:val="WW8Num2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4B4C5CBF"/>
    <w:multiLevelType w:val="multilevel"/>
    <w:tmpl w:val="90C8B77C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2763696"/>
    <w:multiLevelType w:val="multilevel"/>
    <w:tmpl w:val="B4189652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546B6067"/>
    <w:multiLevelType w:val="hybridMultilevel"/>
    <w:tmpl w:val="4BCC5BD0"/>
    <w:lvl w:ilvl="0" w:tplc="0CDA5F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4BB4ECF"/>
    <w:multiLevelType w:val="hybridMultilevel"/>
    <w:tmpl w:val="2618B68C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AF5AFD"/>
    <w:multiLevelType w:val="multilevel"/>
    <w:tmpl w:val="ED1E29C4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574707A7"/>
    <w:multiLevelType w:val="hybridMultilevel"/>
    <w:tmpl w:val="7E58698E"/>
    <w:lvl w:ilvl="0" w:tplc="F5460E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7C19EE"/>
    <w:multiLevelType w:val="multilevel"/>
    <w:tmpl w:val="102CB40C"/>
    <w:lvl w:ilvl="0">
      <w:start w:val="1"/>
      <w:numFmt w:val="bullet"/>
      <w:lvlText w:val="□"/>
      <w:lvlJc w:val="left"/>
      <w:pPr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AE306A6"/>
    <w:multiLevelType w:val="multilevel"/>
    <w:tmpl w:val="601A6110"/>
    <w:styleLink w:val="WW8Num15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5CC94F70"/>
    <w:multiLevelType w:val="multilevel"/>
    <w:tmpl w:val="70F4B474"/>
    <w:styleLink w:val="WW8Num24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3" w15:restartNumberingAfterBreak="0">
    <w:nsid w:val="5E692309"/>
    <w:multiLevelType w:val="multilevel"/>
    <w:tmpl w:val="AE48A38C"/>
    <w:styleLink w:val="WW8Num2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B1621E"/>
    <w:multiLevelType w:val="multilevel"/>
    <w:tmpl w:val="ABAA0E14"/>
    <w:styleLink w:val="WW8Num1"/>
    <w:lvl w:ilvl="0">
      <w:start w:val="1"/>
      <w:numFmt w:val="decimal"/>
      <w:lvlText w:val="%1)"/>
      <w:lvlJc w:val="left"/>
      <w:rPr>
        <w:rFonts w:ascii="Calibri" w:eastAsia="Times New Roman" w:hAnsi="Calibri" w:cs="Times New Roman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"/>
      <w:lvlJc w:val="left"/>
      <w:rPr>
        <w:rFonts w:ascii="Times New Roman" w:hAnsi="Times New Roman" w:cs="Times New Roman"/>
      </w:rPr>
    </w:lvl>
  </w:abstractNum>
  <w:num w:numId="1" w16cid:durableId="1384254398">
    <w:abstractNumId w:val="16"/>
  </w:num>
  <w:num w:numId="2" w16cid:durableId="894967385">
    <w:abstractNumId w:val="45"/>
  </w:num>
  <w:num w:numId="3" w16cid:durableId="248852314">
    <w:abstractNumId w:val="20"/>
  </w:num>
  <w:num w:numId="4" w16cid:durableId="759522715">
    <w:abstractNumId w:val="13"/>
  </w:num>
  <w:num w:numId="5" w16cid:durableId="1114448793">
    <w:abstractNumId w:val="46"/>
  </w:num>
  <w:num w:numId="6" w16cid:durableId="678578583">
    <w:abstractNumId w:val="29"/>
  </w:num>
  <w:num w:numId="7" w16cid:durableId="1017537873">
    <w:abstractNumId w:val="6"/>
  </w:num>
  <w:num w:numId="8" w16cid:durableId="737246004">
    <w:abstractNumId w:val="5"/>
  </w:num>
  <w:num w:numId="9" w16cid:durableId="469716302">
    <w:abstractNumId w:val="31"/>
  </w:num>
  <w:num w:numId="10" w16cid:durableId="1460224679">
    <w:abstractNumId w:val="32"/>
  </w:num>
  <w:num w:numId="11" w16cid:durableId="384984704">
    <w:abstractNumId w:val="38"/>
  </w:num>
  <w:num w:numId="12" w16cid:durableId="842939094">
    <w:abstractNumId w:val="34"/>
  </w:num>
  <w:num w:numId="13" w16cid:durableId="870455808">
    <w:abstractNumId w:val="35"/>
  </w:num>
  <w:num w:numId="14" w16cid:durableId="861628129">
    <w:abstractNumId w:val="22"/>
  </w:num>
  <w:num w:numId="15" w16cid:durableId="619801976">
    <w:abstractNumId w:val="10"/>
  </w:num>
  <w:num w:numId="16" w16cid:durableId="2121877532">
    <w:abstractNumId w:val="21"/>
  </w:num>
  <w:num w:numId="17" w16cid:durableId="9988234">
    <w:abstractNumId w:val="15"/>
  </w:num>
  <w:num w:numId="18" w16cid:durableId="468329243">
    <w:abstractNumId w:val="17"/>
  </w:num>
  <w:num w:numId="19" w16cid:durableId="1653094579">
    <w:abstractNumId w:val="18"/>
  </w:num>
  <w:num w:numId="20" w16cid:durableId="755786556">
    <w:abstractNumId w:val="41"/>
  </w:num>
  <w:num w:numId="21" w16cid:durableId="577323088">
    <w:abstractNumId w:val="4"/>
  </w:num>
  <w:num w:numId="22" w16cid:durableId="557984091">
    <w:abstractNumId w:val="7"/>
  </w:num>
  <w:num w:numId="23" w16cid:durableId="1060136370">
    <w:abstractNumId w:val="19"/>
  </w:num>
  <w:num w:numId="24" w16cid:durableId="2005818969">
    <w:abstractNumId w:val="23"/>
  </w:num>
  <w:num w:numId="25" w16cid:durableId="944726247">
    <w:abstractNumId w:val="9"/>
  </w:num>
  <w:num w:numId="26" w16cid:durableId="1609656796">
    <w:abstractNumId w:val="11"/>
  </w:num>
  <w:num w:numId="27" w16cid:durableId="943925068">
    <w:abstractNumId w:val="33"/>
  </w:num>
  <w:num w:numId="28" w16cid:durableId="1712068763">
    <w:abstractNumId w:val="43"/>
  </w:num>
  <w:num w:numId="29" w16cid:durableId="1681538857">
    <w:abstractNumId w:val="42"/>
  </w:num>
  <w:num w:numId="30" w16cid:durableId="172038173">
    <w:abstractNumId w:val="28"/>
  </w:num>
  <w:num w:numId="31" w16cid:durableId="1308901453">
    <w:abstractNumId w:val="14"/>
  </w:num>
  <w:num w:numId="32" w16cid:durableId="2034115801">
    <w:abstractNumId w:val="8"/>
  </w:num>
  <w:num w:numId="33" w16cid:durableId="1338192976">
    <w:abstractNumId w:val="36"/>
  </w:num>
  <w:num w:numId="34" w16cid:durableId="465708120">
    <w:abstractNumId w:val="40"/>
  </w:num>
  <w:num w:numId="35" w16cid:durableId="542139161">
    <w:abstractNumId w:val="27"/>
  </w:num>
  <w:num w:numId="36" w16cid:durableId="2042897996">
    <w:abstractNumId w:val="44"/>
  </w:num>
  <w:num w:numId="37" w16cid:durableId="1205286379">
    <w:abstractNumId w:val="37"/>
  </w:num>
  <w:num w:numId="38" w16cid:durableId="1694769313">
    <w:abstractNumId w:val="12"/>
  </w:num>
  <w:num w:numId="39" w16cid:durableId="1915816463">
    <w:abstractNumId w:val="30"/>
  </w:num>
  <w:num w:numId="40" w16cid:durableId="2013412801">
    <w:abstractNumId w:val="24"/>
  </w:num>
  <w:num w:numId="41" w16cid:durableId="623000258">
    <w:abstractNumId w:val="25"/>
  </w:num>
  <w:num w:numId="42" w16cid:durableId="28018860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B7C"/>
    <w:rsid w:val="0000588A"/>
    <w:rsid w:val="000151AE"/>
    <w:rsid w:val="000156D5"/>
    <w:rsid w:val="00027DF4"/>
    <w:rsid w:val="0004723C"/>
    <w:rsid w:val="00055487"/>
    <w:rsid w:val="00057189"/>
    <w:rsid w:val="00063BE5"/>
    <w:rsid w:val="00063D6F"/>
    <w:rsid w:val="000751B2"/>
    <w:rsid w:val="00076C5D"/>
    <w:rsid w:val="000901D7"/>
    <w:rsid w:val="000B044B"/>
    <w:rsid w:val="000B5145"/>
    <w:rsid w:val="000B67A6"/>
    <w:rsid w:val="000E1A0A"/>
    <w:rsid w:val="000E2467"/>
    <w:rsid w:val="000E60A6"/>
    <w:rsid w:val="000F266B"/>
    <w:rsid w:val="00103C0B"/>
    <w:rsid w:val="0010408B"/>
    <w:rsid w:val="00105C31"/>
    <w:rsid w:val="001060A5"/>
    <w:rsid w:val="00106651"/>
    <w:rsid w:val="00113312"/>
    <w:rsid w:val="00122291"/>
    <w:rsid w:val="00122ED2"/>
    <w:rsid w:val="001261D6"/>
    <w:rsid w:val="00131236"/>
    <w:rsid w:val="00140FE3"/>
    <w:rsid w:val="001412E6"/>
    <w:rsid w:val="00143809"/>
    <w:rsid w:val="00146499"/>
    <w:rsid w:val="0015057E"/>
    <w:rsid w:val="0015448E"/>
    <w:rsid w:val="00164648"/>
    <w:rsid w:val="0016472A"/>
    <w:rsid w:val="00170648"/>
    <w:rsid w:val="00173952"/>
    <w:rsid w:val="0017494A"/>
    <w:rsid w:val="001823C1"/>
    <w:rsid w:val="00182419"/>
    <w:rsid w:val="001828F7"/>
    <w:rsid w:val="00183587"/>
    <w:rsid w:val="00191068"/>
    <w:rsid w:val="00193059"/>
    <w:rsid w:val="0019424D"/>
    <w:rsid w:val="00197A82"/>
    <w:rsid w:val="001A0237"/>
    <w:rsid w:val="001A2781"/>
    <w:rsid w:val="001A5F05"/>
    <w:rsid w:val="001A7A28"/>
    <w:rsid w:val="001B0842"/>
    <w:rsid w:val="001B0F2F"/>
    <w:rsid w:val="001B74BC"/>
    <w:rsid w:val="001C6A0E"/>
    <w:rsid w:val="001D26EF"/>
    <w:rsid w:val="001E3C86"/>
    <w:rsid w:val="001E6FB8"/>
    <w:rsid w:val="001E7A70"/>
    <w:rsid w:val="001F299F"/>
    <w:rsid w:val="00203EDC"/>
    <w:rsid w:val="00205E7A"/>
    <w:rsid w:val="0020799E"/>
    <w:rsid w:val="00207E15"/>
    <w:rsid w:val="00216A0F"/>
    <w:rsid w:val="00221561"/>
    <w:rsid w:val="0023634D"/>
    <w:rsid w:val="00243C97"/>
    <w:rsid w:val="00247B50"/>
    <w:rsid w:val="00252F40"/>
    <w:rsid w:val="00256DAF"/>
    <w:rsid w:val="00260C64"/>
    <w:rsid w:val="00270D3B"/>
    <w:rsid w:val="00273C89"/>
    <w:rsid w:val="00275970"/>
    <w:rsid w:val="00287992"/>
    <w:rsid w:val="002A488C"/>
    <w:rsid w:val="002A5128"/>
    <w:rsid w:val="002B1CCD"/>
    <w:rsid w:val="002C4B68"/>
    <w:rsid w:val="002C4D2D"/>
    <w:rsid w:val="002D21DB"/>
    <w:rsid w:val="002D5A85"/>
    <w:rsid w:val="002D7003"/>
    <w:rsid w:val="002E1D62"/>
    <w:rsid w:val="002E4A90"/>
    <w:rsid w:val="002F2422"/>
    <w:rsid w:val="002F5F5A"/>
    <w:rsid w:val="003060EF"/>
    <w:rsid w:val="00314F5A"/>
    <w:rsid w:val="00321D49"/>
    <w:rsid w:val="0032562C"/>
    <w:rsid w:val="00337106"/>
    <w:rsid w:val="00342F81"/>
    <w:rsid w:val="0034683D"/>
    <w:rsid w:val="00350D2B"/>
    <w:rsid w:val="003512D0"/>
    <w:rsid w:val="00377DA8"/>
    <w:rsid w:val="003805D0"/>
    <w:rsid w:val="00382283"/>
    <w:rsid w:val="00384881"/>
    <w:rsid w:val="00386317"/>
    <w:rsid w:val="003911CD"/>
    <w:rsid w:val="0039340D"/>
    <w:rsid w:val="00397AE7"/>
    <w:rsid w:val="003A7CEB"/>
    <w:rsid w:val="003B0EF6"/>
    <w:rsid w:val="003B55CE"/>
    <w:rsid w:val="003C5586"/>
    <w:rsid w:val="003D4A61"/>
    <w:rsid w:val="003E4026"/>
    <w:rsid w:val="003E48D1"/>
    <w:rsid w:val="003F4AFB"/>
    <w:rsid w:val="004171F7"/>
    <w:rsid w:val="00417682"/>
    <w:rsid w:val="00421392"/>
    <w:rsid w:val="00432021"/>
    <w:rsid w:val="004352D4"/>
    <w:rsid w:val="00444AD4"/>
    <w:rsid w:val="00455037"/>
    <w:rsid w:val="0045732E"/>
    <w:rsid w:val="004656D1"/>
    <w:rsid w:val="00475173"/>
    <w:rsid w:val="0048479B"/>
    <w:rsid w:val="00485876"/>
    <w:rsid w:val="00491934"/>
    <w:rsid w:val="00494E87"/>
    <w:rsid w:val="004A0809"/>
    <w:rsid w:val="004A1424"/>
    <w:rsid w:val="004A1997"/>
    <w:rsid w:val="004A5B85"/>
    <w:rsid w:val="004A6177"/>
    <w:rsid w:val="004A6AA6"/>
    <w:rsid w:val="004C0D0C"/>
    <w:rsid w:val="004C1CDF"/>
    <w:rsid w:val="004C792C"/>
    <w:rsid w:val="004D6DFE"/>
    <w:rsid w:val="004E654C"/>
    <w:rsid w:val="004E6728"/>
    <w:rsid w:val="004F15E0"/>
    <w:rsid w:val="004F3D7B"/>
    <w:rsid w:val="004F5584"/>
    <w:rsid w:val="00507EBA"/>
    <w:rsid w:val="00514787"/>
    <w:rsid w:val="005205D3"/>
    <w:rsid w:val="005277C4"/>
    <w:rsid w:val="00527EA6"/>
    <w:rsid w:val="0055084E"/>
    <w:rsid w:val="00552D67"/>
    <w:rsid w:val="00561129"/>
    <w:rsid w:val="00573145"/>
    <w:rsid w:val="00574BB2"/>
    <w:rsid w:val="00592CDB"/>
    <w:rsid w:val="005A0313"/>
    <w:rsid w:val="005B1CEE"/>
    <w:rsid w:val="005B46AA"/>
    <w:rsid w:val="005C2E69"/>
    <w:rsid w:val="005E3153"/>
    <w:rsid w:val="00601E07"/>
    <w:rsid w:val="00610543"/>
    <w:rsid w:val="006159C5"/>
    <w:rsid w:val="00620D1F"/>
    <w:rsid w:val="00633813"/>
    <w:rsid w:val="00633FA7"/>
    <w:rsid w:val="00636FB0"/>
    <w:rsid w:val="006407ED"/>
    <w:rsid w:val="00642635"/>
    <w:rsid w:val="00646F9D"/>
    <w:rsid w:val="00647D86"/>
    <w:rsid w:val="00652E4D"/>
    <w:rsid w:val="006579CC"/>
    <w:rsid w:val="00657C23"/>
    <w:rsid w:val="0066131D"/>
    <w:rsid w:val="00670775"/>
    <w:rsid w:val="00671373"/>
    <w:rsid w:val="00673E5B"/>
    <w:rsid w:val="006763DC"/>
    <w:rsid w:val="00684590"/>
    <w:rsid w:val="00685DAC"/>
    <w:rsid w:val="00687D39"/>
    <w:rsid w:val="006972B8"/>
    <w:rsid w:val="006A0C2B"/>
    <w:rsid w:val="006A426A"/>
    <w:rsid w:val="006B351C"/>
    <w:rsid w:val="006B712A"/>
    <w:rsid w:val="006D69A5"/>
    <w:rsid w:val="006D7060"/>
    <w:rsid w:val="006E7F34"/>
    <w:rsid w:val="006F62E3"/>
    <w:rsid w:val="006F72EE"/>
    <w:rsid w:val="00712DDF"/>
    <w:rsid w:val="00715695"/>
    <w:rsid w:val="00722987"/>
    <w:rsid w:val="007260CB"/>
    <w:rsid w:val="00727DF3"/>
    <w:rsid w:val="00730CDB"/>
    <w:rsid w:val="00737735"/>
    <w:rsid w:val="00751213"/>
    <w:rsid w:val="0075196D"/>
    <w:rsid w:val="00755E68"/>
    <w:rsid w:val="00770E85"/>
    <w:rsid w:val="00770FBB"/>
    <w:rsid w:val="00775075"/>
    <w:rsid w:val="007752E9"/>
    <w:rsid w:val="007A6B42"/>
    <w:rsid w:val="007A6DC0"/>
    <w:rsid w:val="007A7683"/>
    <w:rsid w:val="007B284B"/>
    <w:rsid w:val="007B4DA6"/>
    <w:rsid w:val="007D310D"/>
    <w:rsid w:val="007E029B"/>
    <w:rsid w:val="007E4E5F"/>
    <w:rsid w:val="007E6C45"/>
    <w:rsid w:val="007E782E"/>
    <w:rsid w:val="007F219D"/>
    <w:rsid w:val="008045E7"/>
    <w:rsid w:val="00805499"/>
    <w:rsid w:val="00806BB3"/>
    <w:rsid w:val="0081355E"/>
    <w:rsid w:val="00814260"/>
    <w:rsid w:val="00817DEA"/>
    <w:rsid w:val="008274B1"/>
    <w:rsid w:val="00843712"/>
    <w:rsid w:val="00870A45"/>
    <w:rsid w:val="00872F59"/>
    <w:rsid w:val="00874670"/>
    <w:rsid w:val="00887340"/>
    <w:rsid w:val="008919AD"/>
    <w:rsid w:val="00891C30"/>
    <w:rsid w:val="008A10DD"/>
    <w:rsid w:val="008A7603"/>
    <w:rsid w:val="008B4E65"/>
    <w:rsid w:val="008B6590"/>
    <w:rsid w:val="008C2682"/>
    <w:rsid w:val="008C3A3B"/>
    <w:rsid w:val="008D687C"/>
    <w:rsid w:val="008D744B"/>
    <w:rsid w:val="008D7B7E"/>
    <w:rsid w:val="008E4396"/>
    <w:rsid w:val="008F107C"/>
    <w:rsid w:val="00902DB7"/>
    <w:rsid w:val="009108D4"/>
    <w:rsid w:val="00910C9C"/>
    <w:rsid w:val="0091212F"/>
    <w:rsid w:val="00922E9B"/>
    <w:rsid w:val="009237BC"/>
    <w:rsid w:val="00923933"/>
    <w:rsid w:val="00926FA5"/>
    <w:rsid w:val="00932DD0"/>
    <w:rsid w:val="0093431A"/>
    <w:rsid w:val="00935E27"/>
    <w:rsid w:val="00941FD7"/>
    <w:rsid w:val="009432AE"/>
    <w:rsid w:val="00943A5D"/>
    <w:rsid w:val="009453A1"/>
    <w:rsid w:val="00967410"/>
    <w:rsid w:val="00974493"/>
    <w:rsid w:val="00975F7F"/>
    <w:rsid w:val="00976DA2"/>
    <w:rsid w:val="0099459B"/>
    <w:rsid w:val="009A065D"/>
    <w:rsid w:val="009A7A5D"/>
    <w:rsid w:val="009B4919"/>
    <w:rsid w:val="009C3A57"/>
    <w:rsid w:val="009D03AD"/>
    <w:rsid w:val="009D7D5C"/>
    <w:rsid w:val="009E6E1C"/>
    <w:rsid w:val="00A00BE2"/>
    <w:rsid w:val="00A02C75"/>
    <w:rsid w:val="00A10078"/>
    <w:rsid w:val="00A15530"/>
    <w:rsid w:val="00A2182D"/>
    <w:rsid w:val="00A22B7C"/>
    <w:rsid w:val="00A267A1"/>
    <w:rsid w:val="00A31EC9"/>
    <w:rsid w:val="00A37874"/>
    <w:rsid w:val="00A423D3"/>
    <w:rsid w:val="00A52891"/>
    <w:rsid w:val="00A6215E"/>
    <w:rsid w:val="00A62C9D"/>
    <w:rsid w:val="00A6508E"/>
    <w:rsid w:val="00A74F21"/>
    <w:rsid w:val="00A83893"/>
    <w:rsid w:val="00A83CCD"/>
    <w:rsid w:val="00A93678"/>
    <w:rsid w:val="00A94889"/>
    <w:rsid w:val="00A94D8F"/>
    <w:rsid w:val="00AA3589"/>
    <w:rsid w:val="00AA538F"/>
    <w:rsid w:val="00AA5EB4"/>
    <w:rsid w:val="00AC1657"/>
    <w:rsid w:val="00AC20B0"/>
    <w:rsid w:val="00AC3446"/>
    <w:rsid w:val="00AC3527"/>
    <w:rsid w:val="00AC7CF8"/>
    <w:rsid w:val="00AD166A"/>
    <w:rsid w:val="00AE38BA"/>
    <w:rsid w:val="00AE53BB"/>
    <w:rsid w:val="00AF71D9"/>
    <w:rsid w:val="00B03729"/>
    <w:rsid w:val="00B03A71"/>
    <w:rsid w:val="00B03AB6"/>
    <w:rsid w:val="00B04D1E"/>
    <w:rsid w:val="00B20014"/>
    <w:rsid w:val="00B20A61"/>
    <w:rsid w:val="00B276B5"/>
    <w:rsid w:val="00B33246"/>
    <w:rsid w:val="00B55C76"/>
    <w:rsid w:val="00B6194E"/>
    <w:rsid w:val="00B66A12"/>
    <w:rsid w:val="00B675F6"/>
    <w:rsid w:val="00B71E06"/>
    <w:rsid w:val="00B75412"/>
    <w:rsid w:val="00B7783B"/>
    <w:rsid w:val="00B90581"/>
    <w:rsid w:val="00B940C0"/>
    <w:rsid w:val="00B97F3A"/>
    <w:rsid w:val="00BA20D1"/>
    <w:rsid w:val="00BA6286"/>
    <w:rsid w:val="00BB3C82"/>
    <w:rsid w:val="00BB561C"/>
    <w:rsid w:val="00BB741B"/>
    <w:rsid w:val="00BD6306"/>
    <w:rsid w:val="00BF4479"/>
    <w:rsid w:val="00C03BA9"/>
    <w:rsid w:val="00C21829"/>
    <w:rsid w:val="00C26D1D"/>
    <w:rsid w:val="00C30E10"/>
    <w:rsid w:val="00C3521F"/>
    <w:rsid w:val="00C40711"/>
    <w:rsid w:val="00C4203C"/>
    <w:rsid w:val="00C503A8"/>
    <w:rsid w:val="00C50EFE"/>
    <w:rsid w:val="00C65B36"/>
    <w:rsid w:val="00C663DE"/>
    <w:rsid w:val="00C71CA9"/>
    <w:rsid w:val="00C74333"/>
    <w:rsid w:val="00C7797F"/>
    <w:rsid w:val="00C8208B"/>
    <w:rsid w:val="00C92132"/>
    <w:rsid w:val="00C95CEB"/>
    <w:rsid w:val="00C96779"/>
    <w:rsid w:val="00C97BA2"/>
    <w:rsid w:val="00CA3BE2"/>
    <w:rsid w:val="00CB0D32"/>
    <w:rsid w:val="00CB4C25"/>
    <w:rsid w:val="00CF150E"/>
    <w:rsid w:val="00D05A84"/>
    <w:rsid w:val="00D13102"/>
    <w:rsid w:val="00D17E98"/>
    <w:rsid w:val="00D26DA9"/>
    <w:rsid w:val="00D27C6E"/>
    <w:rsid w:val="00D30C02"/>
    <w:rsid w:val="00D34725"/>
    <w:rsid w:val="00D36B70"/>
    <w:rsid w:val="00D3778B"/>
    <w:rsid w:val="00D37B2A"/>
    <w:rsid w:val="00D44627"/>
    <w:rsid w:val="00D46F38"/>
    <w:rsid w:val="00D56BF5"/>
    <w:rsid w:val="00D6129A"/>
    <w:rsid w:val="00D825E6"/>
    <w:rsid w:val="00D82E4B"/>
    <w:rsid w:val="00D93405"/>
    <w:rsid w:val="00DA073D"/>
    <w:rsid w:val="00DA31CD"/>
    <w:rsid w:val="00DA6103"/>
    <w:rsid w:val="00DB0E14"/>
    <w:rsid w:val="00DB4FC4"/>
    <w:rsid w:val="00DC163D"/>
    <w:rsid w:val="00DC5198"/>
    <w:rsid w:val="00DD40B0"/>
    <w:rsid w:val="00DE3D4A"/>
    <w:rsid w:val="00DE41B7"/>
    <w:rsid w:val="00DE4463"/>
    <w:rsid w:val="00DE482B"/>
    <w:rsid w:val="00DF04FC"/>
    <w:rsid w:val="00E07A18"/>
    <w:rsid w:val="00E158C3"/>
    <w:rsid w:val="00E175FF"/>
    <w:rsid w:val="00E32F11"/>
    <w:rsid w:val="00E40703"/>
    <w:rsid w:val="00E41011"/>
    <w:rsid w:val="00E422C0"/>
    <w:rsid w:val="00E5013A"/>
    <w:rsid w:val="00E55D9F"/>
    <w:rsid w:val="00E63411"/>
    <w:rsid w:val="00E86F78"/>
    <w:rsid w:val="00E96921"/>
    <w:rsid w:val="00EA1295"/>
    <w:rsid w:val="00EA3C2F"/>
    <w:rsid w:val="00EB3AC7"/>
    <w:rsid w:val="00EB7866"/>
    <w:rsid w:val="00EC0160"/>
    <w:rsid w:val="00EC264B"/>
    <w:rsid w:val="00EC29C6"/>
    <w:rsid w:val="00ED66EB"/>
    <w:rsid w:val="00EF4BDC"/>
    <w:rsid w:val="00EF6A0D"/>
    <w:rsid w:val="00F01D11"/>
    <w:rsid w:val="00F12445"/>
    <w:rsid w:val="00F13CD6"/>
    <w:rsid w:val="00F15486"/>
    <w:rsid w:val="00F15953"/>
    <w:rsid w:val="00F210DB"/>
    <w:rsid w:val="00F24953"/>
    <w:rsid w:val="00F30B27"/>
    <w:rsid w:val="00F31CEF"/>
    <w:rsid w:val="00F37B71"/>
    <w:rsid w:val="00F53EAB"/>
    <w:rsid w:val="00F610E3"/>
    <w:rsid w:val="00F64172"/>
    <w:rsid w:val="00F671D0"/>
    <w:rsid w:val="00F700F1"/>
    <w:rsid w:val="00F7055A"/>
    <w:rsid w:val="00F8356B"/>
    <w:rsid w:val="00F9626D"/>
    <w:rsid w:val="00FC43A4"/>
    <w:rsid w:val="00FD278E"/>
    <w:rsid w:val="00FD5AEE"/>
    <w:rsid w:val="00FD7F05"/>
    <w:rsid w:val="00FE1963"/>
    <w:rsid w:val="00FE270A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CB837"/>
  <w15:chartTrackingRefBased/>
  <w15:docId w15:val="{5397BF5E-E14A-477C-A040-9845FDB9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62E3"/>
    <w:pPr>
      <w:keepNext/>
      <w:autoSpaceDE w:val="0"/>
      <w:autoSpaceDN w:val="0"/>
      <w:adjustRightInd w:val="0"/>
      <w:spacing w:after="120" w:line="360" w:lineRule="exact"/>
      <w:ind w:left="1244" w:hanging="1244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6F62E3"/>
    <w:pPr>
      <w:keepNext/>
      <w:ind w:left="1361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F62E3"/>
    <w:pPr>
      <w:keepNext/>
      <w:ind w:left="1985" w:hanging="1964"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F62E3"/>
    <w:pPr>
      <w:keepNext/>
      <w:tabs>
        <w:tab w:val="left" w:pos="3060"/>
      </w:tabs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6F62E3"/>
    <w:pPr>
      <w:keepNext/>
      <w:jc w:val="center"/>
      <w:outlineLvl w:val="4"/>
    </w:pPr>
    <w:rPr>
      <w:b/>
      <w:sz w:val="30"/>
    </w:rPr>
  </w:style>
  <w:style w:type="paragraph" w:styleId="Nagwek6">
    <w:name w:val="heading 6"/>
    <w:basedOn w:val="Normalny"/>
    <w:next w:val="Normalny"/>
    <w:link w:val="Nagwek6Znak"/>
    <w:qFormat/>
    <w:rsid w:val="006F62E3"/>
    <w:pPr>
      <w:keepNext/>
      <w:ind w:left="360" w:hanging="360"/>
      <w:outlineLvl w:val="5"/>
    </w:pPr>
    <w:rPr>
      <w:b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F62E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A2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A22B7C"/>
  </w:style>
  <w:style w:type="paragraph" w:styleId="Stopka">
    <w:name w:val="footer"/>
    <w:basedOn w:val="Normalny"/>
    <w:link w:val="Stopka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2B7C"/>
  </w:style>
  <w:style w:type="character" w:styleId="Hipercze">
    <w:name w:val="Hyperlink"/>
    <w:basedOn w:val="Domylnaczcionkaakapitu"/>
    <w:uiPriority w:val="99"/>
    <w:unhideWhenUsed/>
    <w:rsid w:val="00A22B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2B7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F62E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F62E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F62E3"/>
    <w:rPr>
      <w:rFonts w:ascii="Times New Roman" w:eastAsia="Times New Roman" w:hAnsi="Times New Roman" w:cs="Times New Roman"/>
      <w:b/>
      <w:sz w:val="3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F62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rsid w:val="006F62E3"/>
    <w:pPr>
      <w:spacing w:line="360" w:lineRule="auto"/>
    </w:pPr>
    <w:rPr>
      <w:rFonts w:ascii="Bookman Old Style" w:hAnsi="Bookman Old Style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F62E3"/>
    <w:rPr>
      <w:rFonts w:ascii="Bookman Old Style" w:eastAsia="Times New Roman" w:hAnsi="Bookman Old Style" w:cs="Times New Roman"/>
      <w:b/>
      <w:sz w:val="28"/>
      <w:szCs w:val="24"/>
      <w:lang w:eastAsia="pl-PL"/>
    </w:rPr>
  </w:style>
  <w:style w:type="paragraph" w:customStyle="1" w:styleId="xl88">
    <w:name w:val="xl88"/>
    <w:basedOn w:val="Normalny"/>
    <w:rsid w:val="006F62E3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6F62E3"/>
    <w:pPr>
      <w:tabs>
        <w:tab w:val="left" w:pos="142"/>
      </w:tabs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62E3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6F62E3"/>
    <w:rPr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6F62E3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F62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F62E3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62E3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6F62E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F62E3"/>
    <w:pPr>
      <w:jc w:val="center"/>
    </w:pPr>
    <w:rPr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F62E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62E3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F62E3"/>
  </w:style>
  <w:style w:type="paragraph" w:styleId="Tekstpodstawowywcity3">
    <w:name w:val="Body Text Indent 3"/>
    <w:basedOn w:val="Normalny"/>
    <w:link w:val="Tekstpodstawowywcity3Znak"/>
    <w:rsid w:val="006F62E3"/>
    <w:pPr>
      <w:ind w:firstLine="454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6F62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F62E3"/>
    <w:pPr>
      <w:jc w:val="center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xl107">
    <w:name w:val="xl107"/>
    <w:basedOn w:val="Normalny"/>
    <w:rsid w:val="006F62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wykytekst">
    <w:name w:val="Plain Text"/>
    <w:basedOn w:val="Normalny"/>
    <w:link w:val="ZwykytekstZnak"/>
    <w:rsid w:val="006F62E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F62E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6F62E3"/>
    <w:rPr>
      <w:rFonts w:ascii="Courier New" w:hAnsi="Courier New" w:cs="Courier New"/>
    </w:rPr>
  </w:style>
  <w:style w:type="paragraph" w:styleId="Akapitzlist">
    <w:name w:val="List Paragraph"/>
    <w:aliases w:val="Numerowanie,Akapit z listą BS,L1,List Paragraph,2 heading,A_wyliczenie,K-P_odwolanie,Akapit z listą5,maz_wyliczenie,opis dzialania,wypunktowanie"/>
    <w:basedOn w:val="Normalny"/>
    <w:link w:val="AkapitzlistZnak"/>
    <w:uiPriority w:val="34"/>
    <w:qFormat/>
    <w:rsid w:val="006F62E3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2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2E3"/>
    <w:rPr>
      <w:vertAlign w:val="superscript"/>
    </w:rPr>
  </w:style>
  <w:style w:type="character" w:styleId="Odwoaniedokomentarza">
    <w:name w:val="annotation reference"/>
    <w:basedOn w:val="Domylnaczcionkaakapitu"/>
    <w:rsid w:val="006F62E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6F62E3"/>
    <w:pPr>
      <w:spacing w:after="200"/>
    </w:pPr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6F62E3"/>
    <w:rPr>
      <w:rFonts w:ascii="Calibri" w:eastAsia="Times New Roman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2E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eft">
    <w:name w:val="left"/>
    <w:basedOn w:val="Domylnaczcionkaakapitu"/>
    <w:rsid w:val="006F62E3"/>
  </w:style>
  <w:style w:type="paragraph" w:customStyle="1" w:styleId="zacznik">
    <w:name w:val="załącznik"/>
    <w:basedOn w:val="Tekstpodstawowy"/>
    <w:autoRedefine/>
    <w:rsid w:val="006F62E3"/>
    <w:pPr>
      <w:tabs>
        <w:tab w:val="left" w:pos="1843"/>
      </w:tabs>
      <w:spacing w:line="240" w:lineRule="auto"/>
      <w:ind w:left="3240" w:right="-157" w:hanging="3240"/>
    </w:pPr>
    <w:rPr>
      <w:rFonts w:ascii="Arial" w:hAnsi="Arial" w:cs="Arial"/>
      <w:b w:val="0"/>
      <w:iCs/>
      <w:sz w:val="24"/>
      <w:szCs w:val="20"/>
    </w:rPr>
  </w:style>
  <w:style w:type="paragraph" w:customStyle="1" w:styleId="tytu0">
    <w:name w:val="tytuł"/>
    <w:basedOn w:val="Normalny"/>
    <w:next w:val="Normalny"/>
    <w:autoRedefine/>
    <w:rsid w:val="006F62E3"/>
    <w:pPr>
      <w:jc w:val="right"/>
      <w:outlineLvl w:val="0"/>
    </w:pPr>
    <w:rPr>
      <w:rFonts w:ascii="Tahoma" w:hAnsi="Tahoma" w:cs="Tahoma"/>
      <w:b/>
      <w:sz w:val="28"/>
      <w:szCs w:val="28"/>
      <w:u w:val="single"/>
    </w:rPr>
  </w:style>
  <w:style w:type="table" w:styleId="Tabela-Siatka">
    <w:name w:val="Table Grid"/>
    <w:basedOn w:val="Standardowy"/>
    <w:uiPriority w:val="59"/>
    <w:rsid w:val="006F6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rsid w:val="006F62E3"/>
    <w:pPr>
      <w:spacing w:before="60" w:after="60"/>
      <w:ind w:left="851" w:hanging="295"/>
      <w:jc w:val="both"/>
    </w:pPr>
  </w:style>
  <w:style w:type="paragraph" w:customStyle="1" w:styleId="przyklad-txt">
    <w:name w:val="przyklad-txt"/>
    <w:basedOn w:val="Normalny"/>
    <w:rsid w:val="006F62E3"/>
    <w:pPr>
      <w:spacing w:before="100" w:beforeAutospacing="1" w:after="100" w:afterAutospacing="1"/>
    </w:pPr>
  </w:style>
  <w:style w:type="paragraph" w:styleId="Lista">
    <w:name w:val="List"/>
    <w:basedOn w:val="Tekstpodstawowy"/>
    <w:rsid w:val="006F62E3"/>
    <w:pPr>
      <w:suppressAutoHyphens/>
      <w:spacing w:line="240" w:lineRule="auto"/>
      <w:jc w:val="center"/>
    </w:pPr>
    <w:rPr>
      <w:rFonts w:ascii="Times New Roman" w:hAnsi="Times New Roman" w:cs="Tahoma"/>
      <w:sz w:val="24"/>
      <w:szCs w:val="20"/>
      <w:lang w:eastAsia="ar-SA"/>
    </w:rPr>
  </w:style>
  <w:style w:type="paragraph" w:customStyle="1" w:styleId="Standardowy1">
    <w:name w:val="Standardowy1"/>
    <w:rsid w:val="006F62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62E3"/>
    <w:pPr>
      <w:keepLines/>
      <w:autoSpaceDE/>
      <w:autoSpaceDN/>
      <w:adjustRightInd/>
      <w:spacing w:before="480" w:after="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F62E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F62E3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F62E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ymbol1">
    <w:name w:val="symbol1"/>
    <w:basedOn w:val="Domylnaczcionkaakapitu"/>
    <w:rsid w:val="006F62E3"/>
  </w:style>
  <w:style w:type="paragraph" w:customStyle="1" w:styleId="Tekstpodstawowy21">
    <w:name w:val="Tekst podstawowy 21"/>
    <w:basedOn w:val="Normalny"/>
    <w:rsid w:val="006F62E3"/>
    <w:pPr>
      <w:widowControl w:val="0"/>
      <w:tabs>
        <w:tab w:val="left" w:pos="426"/>
        <w:tab w:val="left" w:pos="850"/>
      </w:tabs>
      <w:suppressAutoHyphens/>
      <w:snapToGrid w:val="0"/>
      <w:jc w:val="center"/>
    </w:pPr>
    <w:rPr>
      <w:b/>
      <w:bCs/>
      <w:sz w:val="28"/>
      <w:lang w:eastAsia="ar-SA"/>
    </w:rPr>
  </w:style>
  <w:style w:type="character" w:customStyle="1" w:styleId="FontStyle14">
    <w:name w:val="Font Style14"/>
    <w:basedOn w:val="Domylnaczcionkaakapitu"/>
    <w:rsid w:val="006F62E3"/>
    <w:rPr>
      <w:rFonts w:ascii="Franklin Gothic Medium" w:hAnsi="Franklin Gothic Medium" w:cs="Franklin Gothic Medium"/>
      <w:sz w:val="14"/>
      <w:szCs w:val="14"/>
    </w:rPr>
  </w:style>
  <w:style w:type="paragraph" w:customStyle="1" w:styleId="Styl1">
    <w:name w:val="Styl1"/>
    <w:basedOn w:val="Normalny"/>
    <w:rsid w:val="006F62E3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6F62E3"/>
    <w:rPr>
      <w:b/>
      <w:bCs/>
    </w:rPr>
  </w:style>
  <w:style w:type="paragraph" w:customStyle="1" w:styleId="tekstost">
    <w:name w:val="tekst ost"/>
    <w:basedOn w:val="Normalny"/>
    <w:rsid w:val="006F62E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6F62E3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Zawartotabeli">
    <w:name w:val="Zawarto?? tabeli"/>
    <w:basedOn w:val="Tekstpodstawowy"/>
    <w:rsid w:val="006F62E3"/>
    <w:pPr>
      <w:widowControl w:val="0"/>
      <w:suppressLineNumbers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b w:val="0"/>
      <w:sz w:val="24"/>
      <w:szCs w:val="20"/>
    </w:rPr>
  </w:style>
  <w:style w:type="paragraph" w:customStyle="1" w:styleId="Standard">
    <w:name w:val="Standard"/>
    <w:rsid w:val="006F62E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1">
    <w:name w:val="Standardowy.tekst1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ica">
    <w:name w:val="tablica"/>
    <w:basedOn w:val="Normalny"/>
    <w:rsid w:val="006F62E3"/>
    <w:pPr>
      <w:jc w:val="both"/>
    </w:pPr>
    <w:rPr>
      <w:b/>
      <w:sz w:val="20"/>
      <w:szCs w:val="20"/>
    </w:rPr>
  </w:style>
  <w:style w:type="paragraph" w:customStyle="1" w:styleId="NAGLOWEKXX">
    <w:name w:val="NAGLOWEK XX"/>
    <w:basedOn w:val="Normalny"/>
    <w:rsid w:val="006F62E3"/>
    <w:pPr>
      <w:keepNext/>
      <w:keepLines/>
      <w:suppressAutoHyphens/>
      <w:overflowPunct w:val="0"/>
      <w:autoSpaceDE w:val="0"/>
      <w:autoSpaceDN w:val="0"/>
      <w:adjustRightInd w:val="0"/>
      <w:spacing w:before="120"/>
      <w:jc w:val="both"/>
      <w:textAlignment w:val="baseline"/>
      <w:outlineLvl w:val="0"/>
    </w:pPr>
    <w:rPr>
      <w:b/>
      <w:caps/>
      <w:spacing w:val="-6"/>
      <w:kern w:val="28"/>
      <w:sz w:val="28"/>
      <w:szCs w:val="20"/>
    </w:rPr>
  </w:style>
  <w:style w:type="paragraph" w:customStyle="1" w:styleId="standardowytekst0">
    <w:name w:val="standardowytekst"/>
    <w:basedOn w:val="Normalny"/>
    <w:rsid w:val="006F62E3"/>
    <w:pPr>
      <w:spacing w:before="100" w:beforeAutospacing="1" w:after="100" w:afterAutospacing="1"/>
    </w:pPr>
  </w:style>
  <w:style w:type="paragraph" w:customStyle="1" w:styleId="styliwony0">
    <w:name w:val="styliwony"/>
    <w:basedOn w:val="Normalny"/>
    <w:rsid w:val="006F62E3"/>
    <w:pPr>
      <w:spacing w:before="100" w:beforeAutospacing="1" w:after="100" w:afterAutospacing="1"/>
    </w:pPr>
  </w:style>
  <w:style w:type="paragraph" w:customStyle="1" w:styleId="tekstost0">
    <w:name w:val="tekstost"/>
    <w:basedOn w:val="Normalny"/>
    <w:rsid w:val="006F62E3"/>
    <w:pPr>
      <w:spacing w:before="100" w:beforeAutospacing="1" w:after="100" w:afterAutospacing="1"/>
    </w:pPr>
  </w:style>
  <w:style w:type="paragraph" w:customStyle="1" w:styleId="Stlus1">
    <w:name w:val="Stílus1"/>
    <w:basedOn w:val="Normalny"/>
    <w:rsid w:val="006F62E3"/>
    <w:pPr>
      <w:suppressAutoHyphens/>
      <w:jc w:val="both"/>
    </w:pPr>
    <w:rPr>
      <w:rFonts w:ascii="Arial" w:hAnsi="Arial"/>
      <w:szCs w:val="20"/>
      <w:lang w:eastAsia="ar-SA"/>
    </w:rPr>
  </w:style>
  <w:style w:type="paragraph" w:styleId="NormalnyWeb">
    <w:name w:val="Normal (Web)"/>
    <w:basedOn w:val="Normalny"/>
    <w:rsid w:val="006F62E3"/>
    <w:pPr>
      <w:suppressAutoHyphens/>
      <w:spacing w:before="280" w:after="280"/>
    </w:pPr>
    <w:rPr>
      <w:lang w:eastAsia="ar-SA"/>
    </w:rPr>
  </w:style>
  <w:style w:type="paragraph" w:customStyle="1" w:styleId="Tekstpodstawowywcity31">
    <w:name w:val="Tekst podstawowy wcięty 31"/>
    <w:basedOn w:val="Normalny"/>
    <w:rsid w:val="006F62E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postbody">
    <w:name w:val="postbody"/>
    <w:basedOn w:val="Domylnaczcionkaakapitu"/>
    <w:rsid w:val="006F62E3"/>
  </w:style>
  <w:style w:type="paragraph" w:styleId="Spistreci4">
    <w:name w:val="toc 4"/>
    <w:basedOn w:val="Normalny"/>
    <w:next w:val="Normalny"/>
    <w:autoRedefine/>
    <w:uiPriority w:val="39"/>
    <w:unhideWhenUsed/>
    <w:rsid w:val="006F62E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F62E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F62E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F62E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F62E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F62E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Styl2">
    <w:name w:val="Styl2"/>
    <w:uiPriority w:val="99"/>
    <w:rsid w:val="006F62E3"/>
    <w:pPr>
      <w:numPr>
        <w:numId w:val="3"/>
      </w:numPr>
    </w:pPr>
  </w:style>
  <w:style w:type="numbering" w:customStyle="1" w:styleId="Styl3">
    <w:name w:val="Styl3"/>
    <w:uiPriority w:val="99"/>
    <w:rsid w:val="006F62E3"/>
    <w:pPr>
      <w:numPr>
        <w:numId w:val="4"/>
      </w:numPr>
    </w:pPr>
  </w:style>
  <w:style w:type="paragraph" w:customStyle="1" w:styleId="ust">
    <w:name w:val="ust"/>
    <w:rsid w:val="006F62E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6F62E3"/>
    <w:rPr>
      <w:sz w:val="21"/>
      <w:szCs w:val="21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6F62E3"/>
    <w:rPr>
      <w:b/>
      <w:bCs/>
      <w:sz w:val="30"/>
      <w:szCs w:val="3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62E3"/>
    <w:pPr>
      <w:widowControl w:val="0"/>
      <w:shd w:val="clear" w:color="auto" w:fill="FFFFFF"/>
      <w:spacing w:line="504" w:lineRule="exact"/>
      <w:ind w:hanging="13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Nagwek11">
    <w:name w:val="Nagłówek #1"/>
    <w:basedOn w:val="Normalny"/>
    <w:link w:val="Nagwek10"/>
    <w:rsid w:val="006F62E3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Nagwek20">
    <w:name w:val="Nagłówek #2_"/>
    <w:basedOn w:val="Domylnaczcionkaakapitu"/>
    <w:link w:val="Nagwek21"/>
    <w:rsid w:val="006F62E3"/>
    <w:rPr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6F62E3"/>
    <w:pPr>
      <w:widowControl w:val="0"/>
      <w:shd w:val="clear" w:color="auto" w:fill="FFFFFF"/>
      <w:spacing w:after="240" w:line="274" w:lineRule="exact"/>
      <w:ind w:hanging="1640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PogrubienieTeksttreci115ptBezkursywyOdstpy0pt">
    <w:name w:val="Pogrubienie;Tekst treści + 11;5 pt;Bez kursywy;Odstępy 0 pt"/>
    <w:basedOn w:val="Teksttreci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Teksttreci11ptBezkursywyOdstpy0pt">
    <w:name w:val="Tekst treści + 11 pt;Bez kursywy;Odstępy 0 pt"/>
    <w:basedOn w:val="Teksttreci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6F62E3"/>
    <w:rPr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F62E3"/>
    <w:pPr>
      <w:widowControl w:val="0"/>
      <w:shd w:val="clear" w:color="auto" w:fill="FFFFFF"/>
      <w:spacing w:before="1440"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Textbody">
    <w:name w:val="Text body"/>
    <w:basedOn w:val="Standard"/>
    <w:rsid w:val="006F62E3"/>
    <w:pPr>
      <w:overflowPunct/>
      <w:autoSpaceDE/>
      <w:adjustRightInd/>
      <w:spacing w:after="120"/>
    </w:pPr>
    <w:rPr>
      <w:rFonts w:eastAsia="SimSun" w:cs="Mangal"/>
      <w:kern w:val="3"/>
      <w:szCs w:val="24"/>
      <w:lang w:eastAsia="zh-CN" w:bidi="hi-IN"/>
    </w:rPr>
  </w:style>
  <w:style w:type="paragraph" w:styleId="Legenda">
    <w:name w:val="caption"/>
    <w:basedOn w:val="Standard"/>
    <w:rsid w:val="006F62E3"/>
    <w:pPr>
      <w:suppressLineNumbers/>
      <w:overflowPunct/>
      <w:autoSpaceDE/>
      <w:adjustRightInd/>
      <w:spacing w:before="120" w:after="120"/>
    </w:pPr>
    <w:rPr>
      <w:rFonts w:eastAsia="SimSun" w:cs="Mangal"/>
      <w:i/>
      <w:iCs/>
      <w:kern w:val="3"/>
      <w:szCs w:val="24"/>
      <w:lang w:eastAsia="zh-CN" w:bidi="hi-IN"/>
    </w:rPr>
  </w:style>
  <w:style w:type="paragraph" w:customStyle="1" w:styleId="Index">
    <w:name w:val="Index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character" w:customStyle="1" w:styleId="WW8Num1z0">
    <w:name w:val="WW8Num1z0"/>
    <w:rsid w:val="006F62E3"/>
    <w:rPr>
      <w:rFonts w:ascii="Calibri" w:eastAsia="Times New Roman" w:hAnsi="Calibri" w:cs="Times New Roman"/>
    </w:rPr>
  </w:style>
  <w:style w:type="character" w:customStyle="1" w:styleId="WW8Num1z1">
    <w:name w:val="WW8Num1z1"/>
    <w:rsid w:val="006F62E3"/>
    <w:rPr>
      <w:rFonts w:ascii="Times New Roman" w:hAnsi="Times New Roman" w:cs="Times New Roman"/>
    </w:rPr>
  </w:style>
  <w:style w:type="character" w:customStyle="1" w:styleId="WW8Num2z0">
    <w:name w:val="WW8Num2z0"/>
    <w:rsid w:val="006F62E3"/>
    <w:rPr>
      <w:b w:val="0"/>
      <w:i w:val="0"/>
    </w:rPr>
  </w:style>
  <w:style w:type="character" w:customStyle="1" w:styleId="WW8Num3z0">
    <w:name w:val="WW8Num3z0"/>
    <w:rsid w:val="006F62E3"/>
    <w:rPr>
      <w:sz w:val="24"/>
      <w:szCs w:val="24"/>
    </w:rPr>
  </w:style>
  <w:style w:type="character" w:customStyle="1" w:styleId="WW8Num4z0">
    <w:name w:val="WW8Num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rsid w:val="006F62E3"/>
    <w:rPr>
      <w:u w:val="none"/>
    </w:rPr>
  </w:style>
  <w:style w:type="character" w:customStyle="1" w:styleId="WW8Num10z0">
    <w:name w:val="WW8Num10z0"/>
    <w:rsid w:val="006F62E3"/>
    <w:rPr>
      <w:sz w:val="24"/>
      <w:szCs w:val="24"/>
    </w:rPr>
  </w:style>
  <w:style w:type="character" w:customStyle="1" w:styleId="WW8Num12z0">
    <w:name w:val="WW8Num12z0"/>
    <w:rsid w:val="006F62E3"/>
    <w:rPr>
      <w:u w:val="none"/>
    </w:rPr>
  </w:style>
  <w:style w:type="character" w:customStyle="1" w:styleId="WW8Num13z0">
    <w:name w:val="WW8Num13z0"/>
    <w:rsid w:val="006F62E3"/>
    <w:rPr>
      <w:b w:val="0"/>
    </w:rPr>
  </w:style>
  <w:style w:type="character" w:customStyle="1" w:styleId="WW8Num14z0">
    <w:name w:val="WW8Num1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rsid w:val="006F62E3"/>
    <w:rPr>
      <w:sz w:val="24"/>
      <w:szCs w:val="24"/>
    </w:rPr>
  </w:style>
  <w:style w:type="character" w:customStyle="1" w:styleId="WW8Num17z0">
    <w:name w:val="WW8Num17z0"/>
    <w:rsid w:val="006F62E3"/>
    <w:rPr>
      <w:b w:val="0"/>
      <w:i w:val="0"/>
      <w:sz w:val="24"/>
      <w:szCs w:val="24"/>
    </w:rPr>
  </w:style>
  <w:style w:type="character" w:customStyle="1" w:styleId="WW8Num18z0">
    <w:name w:val="WW8Num18z0"/>
    <w:rsid w:val="006F62E3"/>
    <w:rPr>
      <w:b w:val="0"/>
      <w:i w:val="0"/>
      <w:sz w:val="20"/>
    </w:rPr>
  </w:style>
  <w:style w:type="character" w:customStyle="1" w:styleId="WW8Num22z1">
    <w:name w:val="WW8Num22z1"/>
    <w:rsid w:val="006F62E3"/>
    <w:rPr>
      <w:b w:val="0"/>
    </w:rPr>
  </w:style>
  <w:style w:type="numbering" w:customStyle="1" w:styleId="WW8Num1">
    <w:name w:val="WW8Num1"/>
    <w:basedOn w:val="Bezlisty"/>
    <w:rsid w:val="006F62E3"/>
    <w:pPr>
      <w:numPr>
        <w:numId w:val="5"/>
      </w:numPr>
    </w:pPr>
  </w:style>
  <w:style w:type="numbering" w:customStyle="1" w:styleId="WW8Num2">
    <w:name w:val="WW8Num2"/>
    <w:basedOn w:val="Bezlisty"/>
    <w:rsid w:val="006F62E3"/>
    <w:pPr>
      <w:numPr>
        <w:numId w:val="6"/>
      </w:numPr>
    </w:pPr>
  </w:style>
  <w:style w:type="numbering" w:customStyle="1" w:styleId="WW8Num3">
    <w:name w:val="WW8Num3"/>
    <w:basedOn w:val="Bezlisty"/>
    <w:rsid w:val="006F62E3"/>
    <w:pPr>
      <w:numPr>
        <w:numId w:val="7"/>
      </w:numPr>
    </w:pPr>
  </w:style>
  <w:style w:type="numbering" w:customStyle="1" w:styleId="WW8Num4">
    <w:name w:val="WW8Num4"/>
    <w:basedOn w:val="Bezlisty"/>
    <w:rsid w:val="006F62E3"/>
    <w:pPr>
      <w:numPr>
        <w:numId w:val="8"/>
      </w:numPr>
    </w:pPr>
  </w:style>
  <w:style w:type="numbering" w:customStyle="1" w:styleId="WW8Num5">
    <w:name w:val="WW8Num5"/>
    <w:basedOn w:val="Bezlisty"/>
    <w:rsid w:val="006F62E3"/>
    <w:pPr>
      <w:numPr>
        <w:numId w:val="9"/>
      </w:numPr>
    </w:pPr>
  </w:style>
  <w:style w:type="numbering" w:customStyle="1" w:styleId="WW8Num27">
    <w:name w:val="WW8Num27"/>
    <w:basedOn w:val="Bezlisty"/>
    <w:rsid w:val="006F62E3"/>
    <w:pPr>
      <w:numPr>
        <w:numId w:val="10"/>
      </w:numPr>
    </w:pPr>
  </w:style>
  <w:style w:type="numbering" w:customStyle="1" w:styleId="WW8Num6">
    <w:name w:val="WW8Num6"/>
    <w:basedOn w:val="Bezlisty"/>
    <w:rsid w:val="006F62E3"/>
    <w:pPr>
      <w:numPr>
        <w:numId w:val="11"/>
      </w:numPr>
    </w:pPr>
  </w:style>
  <w:style w:type="numbering" w:customStyle="1" w:styleId="WW8Num7">
    <w:name w:val="WW8Num7"/>
    <w:basedOn w:val="Bezlisty"/>
    <w:rsid w:val="006F62E3"/>
    <w:pPr>
      <w:numPr>
        <w:numId w:val="12"/>
      </w:numPr>
    </w:pPr>
  </w:style>
  <w:style w:type="numbering" w:customStyle="1" w:styleId="WW8Num8">
    <w:name w:val="WW8Num8"/>
    <w:basedOn w:val="Bezlisty"/>
    <w:rsid w:val="006F62E3"/>
    <w:pPr>
      <w:numPr>
        <w:numId w:val="13"/>
      </w:numPr>
    </w:pPr>
  </w:style>
  <w:style w:type="numbering" w:customStyle="1" w:styleId="WW8Num9">
    <w:name w:val="WW8Num9"/>
    <w:basedOn w:val="Bezlisty"/>
    <w:rsid w:val="006F62E3"/>
    <w:pPr>
      <w:numPr>
        <w:numId w:val="14"/>
      </w:numPr>
    </w:pPr>
  </w:style>
  <w:style w:type="numbering" w:customStyle="1" w:styleId="WW8Num10">
    <w:name w:val="WW8Num10"/>
    <w:basedOn w:val="Bezlisty"/>
    <w:rsid w:val="006F62E3"/>
    <w:pPr>
      <w:numPr>
        <w:numId w:val="15"/>
      </w:numPr>
    </w:pPr>
  </w:style>
  <w:style w:type="numbering" w:customStyle="1" w:styleId="WW8Num11">
    <w:name w:val="WW8Num11"/>
    <w:basedOn w:val="Bezlisty"/>
    <w:rsid w:val="006F62E3"/>
    <w:pPr>
      <w:numPr>
        <w:numId w:val="16"/>
      </w:numPr>
    </w:pPr>
  </w:style>
  <w:style w:type="numbering" w:customStyle="1" w:styleId="WW8Num12">
    <w:name w:val="WW8Num12"/>
    <w:basedOn w:val="Bezlisty"/>
    <w:rsid w:val="006F62E3"/>
    <w:pPr>
      <w:numPr>
        <w:numId w:val="17"/>
      </w:numPr>
    </w:pPr>
  </w:style>
  <w:style w:type="numbering" w:customStyle="1" w:styleId="WW8Num13">
    <w:name w:val="WW8Num13"/>
    <w:basedOn w:val="Bezlisty"/>
    <w:rsid w:val="006F62E3"/>
    <w:pPr>
      <w:numPr>
        <w:numId w:val="18"/>
      </w:numPr>
    </w:pPr>
  </w:style>
  <w:style w:type="numbering" w:customStyle="1" w:styleId="WW8Num14">
    <w:name w:val="WW8Num14"/>
    <w:basedOn w:val="Bezlisty"/>
    <w:rsid w:val="006F62E3"/>
    <w:pPr>
      <w:numPr>
        <w:numId w:val="19"/>
      </w:numPr>
    </w:pPr>
  </w:style>
  <w:style w:type="numbering" w:customStyle="1" w:styleId="WW8Num15">
    <w:name w:val="WW8Num15"/>
    <w:basedOn w:val="Bezlisty"/>
    <w:rsid w:val="006F62E3"/>
    <w:pPr>
      <w:numPr>
        <w:numId w:val="20"/>
      </w:numPr>
    </w:pPr>
  </w:style>
  <w:style w:type="numbering" w:customStyle="1" w:styleId="WW8Num16">
    <w:name w:val="WW8Num16"/>
    <w:basedOn w:val="Bezlisty"/>
    <w:rsid w:val="006F62E3"/>
    <w:pPr>
      <w:numPr>
        <w:numId w:val="21"/>
      </w:numPr>
    </w:pPr>
  </w:style>
  <w:style w:type="numbering" w:customStyle="1" w:styleId="WW8Num17">
    <w:name w:val="WW8Num17"/>
    <w:basedOn w:val="Bezlisty"/>
    <w:rsid w:val="006F62E3"/>
    <w:pPr>
      <w:numPr>
        <w:numId w:val="22"/>
      </w:numPr>
    </w:pPr>
  </w:style>
  <w:style w:type="numbering" w:customStyle="1" w:styleId="WW8Num18">
    <w:name w:val="WW8Num18"/>
    <w:basedOn w:val="Bezlisty"/>
    <w:rsid w:val="006F62E3"/>
    <w:pPr>
      <w:numPr>
        <w:numId w:val="23"/>
      </w:numPr>
    </w:pPr>
  </w:style>
  <w:style w:type="numbering" w:customStyle="1" w:styleId="WW8Num19">
    <w:name w:val="WW8Num19"/>
    <w:basedOn w:val="Bezlisty"/>
    <w:rsid w:val="006F62E3"/>
    <w:pPr>
      <w:numPr>
        <w:numId w:val="24"/>
      </w:numPr>
    </w:pPr>
  </w:style>
  <w:style w:type="numbering" w:customStyle="1" w:styleId="WW8Num20">
    <w:name w:val="WW8Num20"/>
    <w:basedOn w:val="Bezlisty"/>
    <w:rsid w:val="006F62E3"/>
    <w:pPr>
      <w:numPr>
        <w:numId w:val="25"/>
      </w:numPr>
    </w:pPr>
  </w:style>
  <w:style w:type="numbering" w:customStyle="1" w:styleId="WW8Num21">
    <w:name w:val="WW8Num21"/>
    <w:basedOn w:val="Bezlisty"/>
    <w:rsid w:val="006F62E3"/>
    <w:pPr>
      <w:numPr>
        <w:numId w:val="26"/>
      </w:numPr>
    </w:pPr>
  </w:style>
  <w:style w:type="numbering" w:customStyle="1" w:styleId="WW8Num22">
    <w:name w:val="WW8Num22"/>
    <w:basedOn w:val="Bezlisty"/>
    <w:rsid w:val="006F62E3"/>
    <w:pPr>
      <w:numPr>
        <w:numId w:val="27"/>
      </w:numPr>
    </w:pPr>
  </w:style>
  <w:style w:type="numbering" w:customStyle="1" w:styleId="WW8Num23">
    <w:name w:val="WW8Num23"/>
    <w:basedOn w:val="Bezlisty"/>
    <w:rsid w:val="006F62E3"/>
    <w:pPr>
      <w:numPr>
        <w:numId w:val="28"/>
      </w:numPr>
    </w:pPr>
  </w:style>
  <w:style w:type="numbering" w:customStyle="1" w:styleId="WW8Num24">
    <w:name w:val="WW8Num24"/>
    <w:basedOn w:val="Bezlisty"/>
    <w:rsid w:val="006F62E3"/>
    <w:pPr>
      <w:numPr>
        <w:numId w:val="29"/>
      </w:numPr>
    </w:pPr>
  </w:style>
  <w:style w:type="numbering" w:customStyle="1" w:styleId="WW8Num25">
    <w:name w:val="WW8Num25"/>
    <w:basedOn w:val="Bezlisty"/>
    <w:rsid w:val="006F62E3"/>
    <w:pPr>
      <w:numPr>
        <w:numId w:val="30"/>
      </w:numPr>
    </w:pPr>
  </w:style>
  <w:style w:type="numbering" w:customStyle="1" w:styleId="WW8Num26">
    <w:name w:val="WW8Num26"/>
    <w:basedOn w:val="Bezlisty"/>
    <w:rsid w:val="006F62E3"/>
    <w:pPr>
      <w:numPr>
        <w:numId w:val="31"/>
      </w:numPr>
    </w:pPr>
  </w:style>
  <w:style w:type="paragraph" w:styleId="Lista2">
    <w:name w:val="List 2"/>
    <w:basedOn w:val="Normalny"/>
    <w:uiPriority w:val="99"/>
    <w:semiHidden/>
    <w:unhideWhenUsed/>
    <w:rsid w:val="006F62E3"/>
    <w:pPr>
      <w:ind w:left="566" w:hanging="283"/>
      <w:contextualSpacing/>
    </w:pPr>
  </w:style>
  <w:style w:type="character" w:customStyle="1" w:styleId="Podpistabeli">
    <w:name w:val="Podpis tabeli_"/>
    <w:basedOn w:val="Domylnaczcionkaakapitu"/>
    <w:link w:val="Podpistabeli0"/>
    <w:rsid w:val="006F62E3"/>
    <w:rPr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F62E3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Spistreci">
    <w:name w:val="Spis treści_"/>
    <w:basedOn w:val="Domylnaczcionkaakapitu"/>
    <w:link w:val="Spistreci0"/>
    <w:rsid w:val="006F62E3"/>
    <w:rPr>
      <w:sz w:val="21"/>
      <w:szCs w:val="21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6F62E3"/>
    <w:pPr>
      <w:widowControl w:val="0"/>
      <w:shd w:val="clear" w:color="auto" w:fill="FFFFFF"/>
      <w:spacing w:line="250" w:lineRule="exact"/>
      <w:ind w:hanging="3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lubstopka">
    <w:name w:val="Nagłówek lub stopka_"/>
    <w:basedOn w:val="Domylnaczcionkaakapitu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Nagweklubstopka0">
    <w:name w:val="Nagłówek lub stopka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Nagweklubstopka105ptBezkursywy">
    <w:name w:val="Pogrubienie;Nagłówek lub stopka + 10;5 pt;Bez kursywy"/>
    <w:basedOn w:val="Nagweklubstopka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WW8Num32z0">
    <w:name w:val="WW8Num32z0"/>
    <w:rsid w:val="006F62E3"/>
    <w:rPr>
      <w:rFonts w:ascii="Symbol" w:hAnsi="Symbol"/>
    </w:rPr>
  </w:style>
  <w:style w:type="character" w:customStyle="1" w:styleId="apple-converted-space">
    <w:name w:val="apple-converted-space"/>
    <w:rsid w:val="006F62E3"/>
    <w:rPr>
      <w:rFonts w:ascii="Times New Roman" w:hAnsi="Times New Roman" w:cs="Times New Roman" w:hint="default"/>
    </w:rPr>
  </w:style>
  <w:style w:type="paragraph" w:customStyle="1" w:styleId="Normalny1">
    <w:name w:val="Normalny1"/>
    <w:rsid w:val="006F62E3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2E3"/>
    <w:pPr>
      <w:spacing w:after="0"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2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6F62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t">
    <w:name w:val="st"/>
    <w:basedOn w:val="Domylnaczcionkaakapitu"/>
    <w:rsid w:val="006F62E3"/>
  </w:style>
  <w:style w:type="paragraph" w:styleId="Bezodstpw">
    <w:name w:val="No Spacing"/>
    <w:uiPriority w:val="1"/>
    <w:qFormat/>
    <w:rsid w:val="006F62E3"/>
    <w:pPr>
      <w:spacing w:after="0" w:line="240" w:lineRule="auto"/>
    </w:pPr>
  </w:style>
  <w:style w:type="paragraph" w:customStyle="1" w:styleId="Normalny2">
    <w:name w:val="Normalny_2"/>
    <w:basedOn w:val="Normalny"/>
    <w:qFormat/>
    <w:rsid w:val="006F62E3"/>
    <w:pPr>
      <w:spacing w:line="360" w:lineRule="auto"/>
    </w:pPr>
    <w:rPr>
      <w:rFonts w:ascii="Arial Narrow" w:hAnsi="Arial Narrow"/>
      <w:sz w:val="22"/>
    </w:rPr>
  </w:style>
  <w:style w:type="paragraph" w:customStyle="1" w:styleId="msonormalcxspdrugie">
    <w:name w:val="msonormalcxspdrugie"/>
    <w:basedOn w:val="Normalny"/>
    <w:rsid w:val="004D6DFE"/>
    <w:pPr>
      <w:spacing w:before="100" w:beforeAutospacing="1" w:after="100" w:afterAutospacing="1"/>
    </w:pPr>
  </w:style>
  <w:style w:type="paragraph" w:customStyle="1" w:styleId="1">
    <w:name w:val="1"/>
    <w:rsid w:val="00805499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AkapitzlistZnak">
    <w:name w:val="Akapit z listą Znak"/>
    <w:aliases w:val="Numerowanie Znak,Akapit z listą BS Znak,L1 Znak,List Paragraph Znak,2 heading Znak,A_wyliczenie Znak,K-P_odwolanie Znak,Akapit z listą5 Znak,maz_wyliczenie Znak,opis dzialania Znak,wypunktowanie Znak"/>
    <w:link w:val="Akapitzlist"/>
    <w:uiPriority w:val="34"/>
    <w:qFormat/>
    <w:locked/>
    <w:rsid w:val="000571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formatowania">
    <w:name w:val="Bez formatowania"/>
    <w:rsid w:val="00770FB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fontstyle01">
    <w:name w:val="fontstyle01"/>
    <w:rsid w:val="00183587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2C0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0D0C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0573A-F89C-4642-9D1B-49F87D8D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Grzegorz Górski</cp:lastModifiedBy>
  <cp:revision>48</cp:revision>
  <cp:lastPrinted>2023-01-11T10:25:00Z</cp:lastPrinted>
  <dcterms:created xsi:type="dcterms:W3CDTF">2021-04-02T09:32:00Z</dcterms:created>
  <dcterms:modified xsi:type="dcterms:W3CDTF">2024-07-29T07:47:00Z</dcterms:modified>
</cp:coreProperties>
</file>